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99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2"/>
        <w:gridCol w:w="1664"/>
        <w:gridCol w:w="2939"/>
        <w:gridCol w:w="1375"/>
        <w:gridCol w:w="1983"/>
      </w:tblGrid>
      <w:tr w:rsidR="00782526" w:rsidRPr="00782526" w:rsidTr="002E0895">
        <w:trPr>
          <w:trHeight w:val="1408"/>
        </w:trPr>
        <w:tc>
          <w:tcPr>
            <w:tcW w:w="1235" w:type="pct"/>
            <w:vAlign w:val="center"/>
            <w:hideMark/>
          </w:tcPr>
          <w:p w:rsidR="00782526" w:rsidRPr="00782526" w:rsidRDefault="00782526" w:rsidP="00782526">
            <w:pPr>
              <w:suppressAutoHyphens w:val="0"/>
              <w:spacing w:line="276" w:lineRule="auto"/>
              <w:jc w:val="both"/>
              <w:rPr>
                <w:rFonts w:cs="Times New Roman"/>
                <w:lang w:val="bg-BG" w:eastAsia="bg-BG"/>
              </w:rPr>
            </w:pPr>
          </w:p>
          <w:p w:rsidR="00782526" w:rsidRPr="00782526" w:rsidRDefault="00782526" w:rsidP="00782526">
            <w:pPr>
              <w:suppressAutoHyphens w:val="0"/>
              <w:spacing w:line="276" w:lineRule="auto"/>
              <w:jc w:val="center"/>
              <w:rPr>
                <w:rFonts w:cs="Times New Roman"/>
                <w:lang w:val="x-none" w:eastAsia="bg-BG"/>
              </w:rPr>
            </w:pPr>
            <w:r w:rsidRPr="00782526">
              <w:rPr>
                <w:rFonts w:cs="Times New Roman"/>
                <w:noProof/>
                <w:lang w:val="bg-BG" w:eastAsia="bg-BG"/>
              </w:rPr>
              <w:drawing>
                <wp:inline distT="0" distB="0" distL="0" distR="0" wp14:anchorId="723DE838" wp14:editId="4C02A4C1">
                  <wp:extent cx="1009650" cy="657225"/>
                  <wp:effectExtent l="0" t="0" r="0" b="952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9650" cy="657225"/>
                          </a:xfrm>
                          <a:prstGeom prst="rect">
                            <a:avLst/>
                          </a:prstGeom>
                          <a:noFill/>
                          <a:ln>
                            <a:noFill/>
                          </a:ln>
                        </pic:spPr>
                      </pic:pic>
                    </a:graphicData>
                  </a:graphic>
                </wp:inline>
              </w:drawing>
            </w:r>
          </w:p>
          <w:p w:rsidR="00782526" w:rsidRPr="00782526" w:rsidRDefault="00782526" w:rsidP="00782526">
            <w:pPr>
              <w:suppressAutoHyphens w:val="0"/>
              <w:spacing w:line="276" w:lineRule="auto"/>
              <w:jc w:val="center"/>
              <w:rPr>
                <w:rFonts w:cs="Times New Roman"/>
                <w:lang w:val="x-none" w:eastAsia="bg-BG"/>
              </w:rPr>
            </w:pPr>
            <w:r w:rsidRPr="00782526">
              <w:rPr>
                <w:rFonts w:cs="Times New Roman"/>
                <w:lang w:val="x-none" w:eastAsia="bg-BG"/>
              </w:rPr>
              <w:t>Европейски съюз</w:t>
            </w:r>
          </w:p>
        </w:tc>
        <w:tc>
          <w:tcPr>
            <w:tcW w:w="1041" w:type="pct"/>
            <w:hideMark/>
          </w:tcPr>
          <w:p w:rsidR="00782526" w:rsidRPr="00782526" w:rsidRDefault="00782526" w:rsidP="00782526">
            <w:pPr>
              <w:suppressAutoHyphens w:val="0"/>
              <w:spacing w:line="276" w:lineRule="auto"/>
              <w:jc w:val="both"/>
              <w:rPr>
                <w:rFonts w:cs="Times New Roman"/>
                <w:i/>
                <w:iCs/>
                <w:lang w:val="x-none" w:eastAsia="bg-BG"/>
              </w:rPr>
            </w:pPr>
          </w:p>
          <w:p w:rsidR="00782526" w:rsidRPr="00782526" w:rsidRDefault="00782526" w:rsidP="00782526">
            <w:pPr>
              <w:suppressAutoHyphens w:val="0"/>
              <w:spacing w:line="276" w:lineRule="auto"/>
              <w:jc w:val="center"/>
              <w:rPr>
                <w:rFonts w:cs="Times New Roman"/>
                <w:i/>
                <w:iCs/>
                <w:lang w:val="x-none" w:eastAsia="bg-BG"/>
              </w:rPr>
            </w:pPr>
            <w:r w:rsidRPr="00782526">
              <w:rPr>
                <w:rFonts w:cs="Times New Roman"/>
                <w:i/>
                <w:noProof/>
                <w:lang w:val="bg-BG" w:eastAsia="bg-BG"/>
              </w:rPr>
              <w:drawing>
                <wp:inline distT="0" distB="0" distL="0" distR="0" wp14:anchorId="1C77560F" wp14:editId="292D3E0A">
                  <wp:extent cx="914400" cy="600075"/>
                  <wp:effectExtent l="19050" t="19050" r="19050" b="28575"/>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400" cy="600075"/>
                          </a:xfrm>
                          <a:prstGeom prst="rect">
                            <a:avLst/>
                          </a:prstGeom>
                          <a:noFill/>
                          <a:ln w="9525" cmpd="sng">
                            <a:solidFill>
                              <a:srgbClr val="000000"/>
                            </a:solidFill>
                            <a:miter lim="800000"/>
                            <a:headEnd/>
                            <a:tailEnd/>
                          </a:ln>
                          <a:effectLst/>
                        </pic:spPr>
                      </pic:pic>
                    </a:graphicData>
                  </a:graphic>
                </wp:inline>
              </w:drawing>
            </w:r>
          </w:p>
        </w:tc>
        <w:tc>
          <w:tcPr>
            <w:tcW w:w="1057" w:type="pct"/>
            <w:vAlign w:val="center"/>
            <w:hideMark/>
          </w:tcPr>
          <w:p w:rsidR="00782526" w:rsidRPr="00782526" w:rsidRDefault="00782526" w:rsidP="00782526">
            <w:pPr>
              <w:suppressAutoHyphens w:val="0"/>
              <w:spacing w:after="200" w:line="276" w:lineRule="auto"/>
              <w:jc w:val="center"/>
              <w:rPr>
                <w:rFonts w:cs="Times New Roman"/>
                <w:sz w:val="22"/>
                <w:szCs w:val="22"/>
                <w:lang w:val="x-none" w:eastAsia="en-US"/>
              </w:rPr>
            </w:pPr>
            <w:r w:rsidRPr="00782526">
              <w:rPr>
                <w:rFonts w:ascii="Calibri" w:eastAsia="Calibri" w:hAnsi="Calibri" w:cs="Times New Roman"/>
                <w:noProof/>
                <w:sz w:val="24"/>
                <w:szCs w:val="22"/>
                <w:lang w:val="bg-BG" w:eastAsia="bg-BG"/>
              </w:rPr>
              <w:drawing>
                <wp:inline distT="0" distB="0" distL="0" distR="0" wp14:anchorId="47B1CF23" wp14:editId="0B6452D3">
                  <wp:extent cx="1790700" cy="733425"/>
                  <wp:effectExtent l="0" t="0" r="0" b="9525"/>
                  <wp:docPr id="3" name="Картина 3" descr="logo-bg-right-no-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bg-right-no-bac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90700" cy="733425"/>
                          </a:xfrm>
                          <a:prstGeom prst="rect">
                            <a:avLst/>
                          </a:prstGeom>
                          <a:noFill/>
                          <a:ln>
                            <a:noFill/>
                          </a:ln>
                        </pic:spPr>
                      </pic:pic>
                    </a:graphicData>
                  </a:graphic>
                </wp:inline>
              </w:drawing>
            </w:r>
          </w:p>
        </w:tc>
        <w:tc>
          <w:tcPr>
            <w:tcW w:w="889" w:type="pct"/>
            <w:hideMark/>
          </w:tcPr>
          <w:p w:rsidR="00782526" w:rsidRPr="00782526" w:rsidRDefault="00782526" w:rsidP="00782526">
            <w:pPr>
              <w:suppressAutoHyphens w:val="0"/>
              <w:spacing w:line="276" w:lineRule="auto"/>
              <w:jc w:val="both"/>
              <w:rPr>
                <w:rFonts w:cs="Times New Roman"/>
                <w:lang w:val="x-none" w:eastAsia="bg-BG"/>
              </w:rPr>
            </w:pPr>
          </w:p>
          <w:p w:rsidR="00782526" w:rsidRPr="00782526" w:rsidRDefault="00782526" w:rsidP="00782526">
            <w:pPr>
              <w:suppressAutoHyphens w:val="0"/>
              <w:spacing w:line="276" w:lineRule="auto"/>
              <w:jc w:val="center"/>
              <w:rPr>
                <w:rFonts w:cs="Times New Roman"/>
                <w:lang w:val="x-none" w:eastAsia="bg-BG"/>
              </w:rPr>
            </w:pPr>
            <w:r w:rsidRPr="00782526">
              <w:rPr>
                <w:rFonts w:cs="Times New Roman"/>
                <w:noProof/>
                <w:lang w:val="bg-BG" w:eastAsia="bg-BG"/>
              </w:rPr>
              <w:drawing>
                <wp:inline distT="0" distB="0" distL="0" distR="0" wp14:anchorId="22CA2BB7" wp14:editId="40FBD4C3">
                  <wp:extent cx="762000" cy="600075"/>
                  <wp:effectExtent l="0" t="0" r="0" b="952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600075"/>
                          </a:xfrm>
                          <a:prstGeom prst="rect">
                            <a:avLst/>
                          </a:prstGeom>
                          <a:noFill/>
                          <a:ln>
                            <a:noFill/>
                          </a:ln>
                        </pic:spPr>
                      </pic:pic>
                    </a:graphicData>
                  </a:graphic>
                </wp:inline>
              </w:drawing>
            </w:r>
          </w:p>
        </w:tc>
        <w:tc>
          <w:tcPr>
            <w:tcW w:w="778" w:type="pct"/>
          </w:tcPr>
          <w:p w:rsidR="00782526" w:rsidRPr="00782526" w:rsidRDefault="00782526" w:rsidP="00782526">
            <w:pPr>
              <w:suppressAutoHyphens w:val="0"/>
              <w:spacing w:line="276" w:lineRule="auto"/>
              <w:jc w:val="both"/>
              <w:rPr>
                <w:rFonts w:cs="Times New Roman"/>
                <w:lang w:val="x-none" w:eastAsia="bg-BG"/>
              </w:rPr>
            </w:pPr>
          </w:p>
          <w:p w:rsidR="00782526" w:rsidRPr="00782526" w:rsidRDefault="00782526" w:rsidP="00782526">
            <w:pPr>
              <w:suppressAutoHyphens w:val="0"/>
              <w:spacing w:line="276" w:lineRule="auto"/>
              <w:jc w:val="center"/>
              <w:rPr>
                <w:rFonts w:cs="Times New Roman"/>
                <w:lang w:val="x-none" w:eastAsia="bg-BG"/>
              </w:rPr>
            </w:pPr>
            <w:r w:rsidRPr="00782526">
              <w:rPr>
                <w:rFonts w:cs="Times New Roman"/>
                <w:noProof/>
                <w:lang w:val="bg-BG" w:eastAsia="bg-BG"/>
              </w:rPr>
              <w:drawing>
                <wp:inline distT="0" distB="0" distL="0" distR="0" wp14:anchorId="181E090B" wp14:editId="534DBA6B">
                  <wp:extent cx="1162050" cy="581025"/>
                  <wp:effectExtent l="0" t="0" r="0" b="9525"/>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2050" cy="581025"/>
                          </a:xfrm>
                          <a:prstGeom prst="rect">
                            <a:avLst/>
                          </a:prstGeom>
                          <a:noFill/>
                          <a:ln>
                            <a:noFill/>
                          </a:ln>
                        </pic:spPr>
                      </pic:pic>
                    </a:graphicData>
                  </a:graphic>
                </wp:inline>
              </w:drawing>
            </w:r>
          </w:p>
        </w:tc>
      </w:tr>
      <w:tr w:rsidR="00782526" w:rsidRPr="00782526" w:rsidTr="002E0895">
        <w:trPr>
          <w:trHeight w:val="268"/>
        </w:trPr>
        <w:tc>
          <w:tcPr>
            <w:tcW w:w="5000" w:type="pct"/>
            <w:gridSpan w:val="5"/>
            <w:vAlign w:val="center"/>
          </w:tcPr>
          <w:p w:rsidR="00782526" w:rsidRPr="00782526" w:rsidRDefault="00782526" w:rsidP="00782526">
            <w:pPr>
              <w:suppressAutoHyphens w:val="0"/>
              <w:spacing w:line="276" w:lineRule="auto"/>
              <w:jc w:val="center"/>
              <w:rPr>
                <w:rFonts w:cs="Times New Roman"/>
                <w:iCs/>
                <w:lang w:val="bg-BG" w:eastAsia="bg-BG"/>
              </w:rPr>
            </w:pPr>
            <w:r w:rsidRPr="00782526">
              <w:rPr>
                <w:rFonts w:cs="Times New Roman"/>
                <w:iCs/>
                <w:lang w:val="bg-BG" w:eastAsia="bg-BG"/>
              </w:rPr>
              <w:t>ЕВРОПЕЙСКИ ЗЕМЕДЕЛСКИ ФОНД ЗА РАЗВИТИЕ НА СЕЛСКИТЕ РАЙОНИ –</w:t>
            </w:r>
          </w:p>
          <w:p w:rsidR="00782526" w:rsidRPr="00782526" w:rsidRDefault="00782526" w:rsidP="00782526">
            <w:pPr>
              <w:suppressAutoHyphens w:val="0"/>
              <w:spacing w:line="276" w:lineRule="auto"/>
              <w:jc w:val="center"/>
              <w:rPr>
                <w:rFonts w:cs="Times New Roman"/>
                <w:iCs/>
                <w:lang w:val="bg-BG" w:eastAsia="bg-BG"/>
              </w:rPr>
            </w:pPr>
            <w:r w:rsidRPr="00782526">
              <w:rPr>
                <w:rFonts w:cs="Times New Roman"/>
                <w:iCs/>
                <w:lang w:val="bg-BG" w:eastAsia="bg-BG"/>
              </w:rPr>
              <w:t>ЕВРОПА ИНВЕСТИРА В СЕЛСКИТЕ РАЙОНИ</w:t>
            </w:r>
            <w:r w:rsidRPr="00782526">
              <w:rPr>
                <w:rFonts w:cs="Times New Roman"/>
                <w:iCs/>
                <w:lang w:eastAsia="bg-BG"/>
              </w:rPr>
              <w:t xml:space="preserve"> </w:t>
            </w:r>
          </w:p>
        </w:tc>
      </w:tr>
      <w:tr w:rsidR="00782526" w:rsidRPr="00782526" w:rsidTr="002E0895">
        <w:trPr>
          <w:trHeight w:val="70"/>
        </w:trPr>
        <w:tc>
          <w:tcPr>
            <w:tcW w:w="5000" w:type="pct"/>
            <w:gridSpan w:val="5"/>
            <w:vAlign w:val="center"/>
          </w:tcPr>
          <w:p w:rsidR="00782526" w:rsidRPr="00782526" w:rsidRDefault="00782526" w:rsidP="00782526">
            <w:pPr>
              <w:suppressAutoHyphens w:val="0"/>
              <w:spacing w:line="276" w:lineRule="auto"/>
              <w:jc w:val="center"/>
              <w:rPr>
                <w:rFonts w:cs="Times New Roman"/>
                <w:iCs/>
                <w:lang w:val="ru-RU" w:eastAsia="bg-BG"/>
              </w:rPr>
            </w:pPr>
            <w:r w:rsidRPr="00782526">
              <w:rPr>
                <w:rFonts w:cs="Times New Roman"/>
                <w:iCs/>
                <w:lang w:val="bg-BG" w:eastAsia="bg-BG"/>
              </w:rPr>
              <w:t>СНЦ  „МЕСТНА ИНИЦИАТИВНА ГРУПА – ОБЩИНА МАРИЦА“</w:t>
            </w:r>
          </w:p>
        </w:tc>
      </w:tr>
    </w:tbl>
    <w:p w:rsidR="000A2D4E" w:rsidRPr="00095F5D" w:rsidRDefault="000A2D4E" w:rsidP="000A2D4E">
      <w:pPr>
        <w:pStyle w:val="af1"/>
        <w:spacing w:line="240" w:lineRule="auto"/>
        <w:jc w:val="left"/>
        <w:rPr>
          <w:rFonts w:cs="Times New Roman"/>
          <w:b w:val="0"/>
          <w:sz w:val="24"/>
          <w:szCs w:val="24"/>
          <w:lang w:val="bg-BG"/>
        </w:rPr>
      </w:pPr>
    </w:p>
    <w:p w:rsidR="00782526" w:rsidRDefault="00782526" w:rsidP="00782526">
      <w:pPr>
        <w:pStyle w:val="af1"/>
        <w:spacing w:line="240" w:lineRule="auto"/>
        <w:jc w:val="right"/>
        <w:rPr>
          <w:rFonts w:cs="Times New Roman"/>
          <w:b w:val="0"/>
          <w:sz w:val="24"/>
          <w:szCs w:val="24"/>
          <w:lang w:val="bg-BG"/>
        </w:rPr>
      </w:pPr>
      <w:r>
        <w:rPr>
          <w:rFonts w:cs="Times New Roman"/>
          <w:b w:val="0"/>
          <w:sz w:val="24"/>
          <w:szCs w:val="24"/>
          <w:lang w:val="bg-BG"/>
        </w:rPr>
        <w:t xml:space="preserve"> Приложение 1</w:t>
      </w:r>
    </w:p>
    <w:p w:rsidR="00782526" w:rsidRPr="00782526" w:rsidRDefault="00782526" w:rsidP="00782526">
      <w:pPr>
        <w:pStyle w:val="af2"/>
        <w:rPr>
          <w:lang w:val="bg-BG"/>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a7"/>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xml:space="preserve">№ ......................................................................./ ............................... </w:t>
      </w:r>
      <w:proofErr w:type="gramStart"/>
      <w:r w:rsidRPr="00794DCC">
        <w:rPr>
          <w:b/>
          <w:bCs/>
          <w:snapToGrid w:val="0"/>
          <w:sz w:val="24"/>
          <w:szCs w:val="24"/>
          <w:lang w:val="ru-RU"/>
        </w:rPr>
        <w:t>г</w:t>
      </w:r>
      <w:proofErr w:type="gramEnd"/>
      <w:r w:rsidRPr="00794DCC">
        <w:rPr>
          <w:b/>
          <w:bCs/>
          <w:snapToGrid w:val="0"/>
          <w:sz w:val="24"/>
          <w:szCs w:val="24"/>
          <w:lang w:val="ru-RU"/>
        </w:rPr>
        <w:t>.</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 xml:space="preserve">ПРОГРАМАТА ЗА РАЗВИТИЕ НА СЕЛСКИТЕ РАЙОНИ </w:t>
      </w:r>
      <w:proofErr w:type="gramStart"/>
      <w:r w:rsidRPr="00794DCC">
        <w:rPr>
          <w:rFonts w:cs="Times New Roman"/>
          <w:b/>
          <w:bCs/>
          <w:sz w:val="24"/>
          <w:szCs w:val="24"/>
          <w:lang w:val="ru-RU"/>
        </w:rPr>
        <w:t>ЗА</w:t>
      </w:r>
      <w:proofErr w:type="gramEnd"/>
      <w:r w:rsidRPr="00794DCC">
        <w:rPr>
          <w:rFonts w:cs="Times New Roman"/>
          <w:b/>
          <w:bCs/>
          <w:sz w:val="24"/>
          <w:szCs w:val="24"/>
          <w:lang w:val="ru-RU"/>
        </w:rPr>
        <w:t xml:space="preserve">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D60D90" w:rsidRDefault="000A2D4E" w:rsidP="000A2D4E">
      <w:pPr>
        <w:spacing w:after="120"/>
        <w:jc w:val="center"/>
        <w:rPr>
          <w:snapToGrid w:val="0"/>
          <w:sz w:val="24"/>
          <w:szCs w:val="24"/>
          <w:lang w:val="ru-RU"/>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w:t>
      </w:r>
      <w:proofErr w:type="spellStart"/>
      <w:r w:rsidRPr="00D60D90">
        <w:rPr>
          <w:rFonts w:cs="Times New Roman"/>
          <w:b/>
          <w:bCs/>
          <w:sz w:val="24"/>
          <w:szCs w:val="24"/>
          <w:lang w:val="ru-RU"/>
        </w:rPr>
        <w:t>проектни</w:t>
      </w:r>
      <w:proofErr w:type="spellEnd"/>
      <w:r w:rsidRPr="00D60D90">
        <w:rPr>
          <w:rFonts w:cs="Times New Roman"/>
          <w:b/>
          <w:bCs/>
          <w:sz w:val="24"/>
          <w:szCs w:val="24"/>
          <w:lang w:val="ru-RU"/>
        </w:rPr>
        <w:t xml:space="preserve"> предложения по </w:t>
      </w:r>
      <w:proofErr w:type="spellStart"/>
      <w:r w:rsidRPr="00D60D90">
        <w:rPr>
          <w:rFonts w:cs="Times New Roman"/>
          <w:b/>
          <w:bCs/>
          <w:sz w:val="24"/>
          <w:szCs w:val="24"/>
          <w:lang w:val="ru-RU"/>
        </w:rPr>
        <w:t>подмярка</w:t>
      </w:r>
      <w:proofErr w:type="spellEnd"/>
      <w:r w:rsidRPr="00D60D90">
        <w:rPr>
          <w:rFonts w:cs="Times New Roman"/>
          <w:b/>
          <w:bCs/>
          <w:sz w:val="24"/>
          <w:szCs w:val="24"/>
          <w:lang w:val="ru-RU"/>
        </w:rPr>
        <w:t xml:space="preserve">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proofErr w:type="spellStart"/>
      <w:r w:rsidRPr="00D60D90">
        <w:rPr>
          <w:rFonts w:cs="Times New Roman"/>
          <w:b/>
          <w:bCs/>
          <w:color w:val="000000"/>
          <w:sz w:val="24"/>
          <w:szCs w:val="24"/>
          <w:lang w:val="ru-RU"/>
        </w:rPr>
        <w:t>рилагане</w:t>
      </w:r>
      <w:proofErr w:type="spellEnd"/>
      <w:r w:rsidRPr="00D60D90">
        <w:rPr>
          <w:rFonts w:cs="Times New Roman"/>
          <w:b/>
          <w:bCs/>
          <w:color w:val="000000"/>
          <w:sz w:val="24"/>
          <w:szCs w:val="24"/>
          <w:lang w:val="ru-RU"/>
        </w:rPr>
        <w:t xml:space="preserve"> на операции в </w:t>
      </w:r>
      <w:proofErr w:type="spellStart"/>
      <w:r w:rsidRPr="00D60D90">
        <w:rPr>
          <w:rFonts w:cs="Times New Roman"/>
          <w:b/>
          <w:bCs/>
          <w:color w:val="000000"/>
          <w:sz w:val="24"/>
          <w:szCs w:val="24"/>
          <w:lang w:val="ru-RU"/>
        </w:rPr>
        <w:t>рамките</w:t>
      </w:r>
      <w:proofErr w:type="spellEnd"/>
      <w:r w:rsidRPr="00D60D90">
        <w:rPr>
          <w:rFonts w:cs="Times New Roman"/>
          <w:b/>
          <w:bCs/>
          <w:color w:val="000000"/>
          <w:sz w:val="24"/>
          <w:szCs w:val="24"/>
          <w:lang w:val="ru-RU"/>
        </w:rPr>
        <w:t xml:space="preserve"> на стратегии за </w:t>
      </w:r>
      <w:proofErr w:type="spellStart"/>
      <w:r w:rsidRPr="00D60D90">
        <w:rPr>
          <w:rFonts w:cs="Times New Roman"/>
          <w:b/>
          <w:bCs/>
          <w:color w:val="000000"/>
          <w:sz w:val="24"/>
          <w:szCs w:val="24"/>
          <w:lang w:val="ru-RU"/>
        </w:rPr>
        <w:t>водено</w:t>
      </w:r>
      <w:proofErr w:type="spellEnd"/>
      <w:r w:rsidRPr="00D60D90">
        <w:rPr>
          <w:rFonts w:cs="Times New Roman"/>
          <w:b/>
          <w:bCs/>
          <w:color w:val="000000"/>
          <w:sz w:val="24"/>
          <w:szCs w:val="24"/>
          <w:lang w:val="ru-RU"/>
        </w:rPr>
        <w:t xml:space="preserve"> от </w:t>
      </w:r>
      <w:proofErr w:type="spellStart"/>
      <w:r w:rsidRPr="00D60D90">
        <w:rPr>
          <w:rFonts w:cs="Times New Roman"/>
          <w:b/>
          <w:bCs/>
          <w:color w:val="000000"/>
          <w:sz w:val="24"/>
          <w:szCs w:val="24"/>
          <w:lang w:val="ru-RU"/>
        </w:rPr>
        <w:t>общностите</w:t>
      </w:r>
      <w:proofErr w:type="spell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местно</w:t>
      </w:r>
      <w:proofErr w:type="spellEnd"/>
      <w:r w:rsidRPr="00D60D90">
        <w:rPr>
          <w:rFonts w:cs="Times New Roman"/>
          <w:b/>
          <w:bCs/>
          <w:color w:val="000000"/>
          <w:sz w:val="24"/>
          <w:szCs w:val="24"/>
          <w:lang w:val="ru-RU"/>
        </w:rPr>
        <w:t xml:space="preserve">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w:t>
      </w:r>
      <w:proofErr w:type="spellStart"/>
      <w:r w:rsidRPr="00D60D90">
        <w:rPr>
          <w:rFonts w:cs="Times New Roman"/>
          <w:b/>
          <w:bCs/>
          <w:color w:val="000000"/>
          <w:sz w:val="24"/>
          <w:szCs w:val="24"/>
          <w:lang w:val="ru-RU"/>
        </w:rPr>
        <w:t>мярка</w:t>
      </w:r>
      <w:proofErr w:type="spellEnd"/>
      <w:r w:rsidRPr="00D60D90">
        <w:rPr>
          <w:rFonts w:cs="Times New Roman"/>
          <w:b/>
          <w:bCs/>
          <w:color w:val="000000"/>
          <w:sz w:val="24"/>
          <w:szCs w:val="24"/>
          <w:lang w:val="ru-RU"/>
        </w:rPr>
        <w:t xml:space="preserve"> 19 „</w:t>
      </w:r>
      <w:r w:rsidRPr="00E46AEA">
        <w:rPr>
          <w:rFonts w:cs="Times New Roman"/>
          <w:b/>
          <w:bCs/>
          <w:color w:val="000000"/>
          <w:sz w:val="24"/>
          <w:szCs w:val="24"/>
          <w:lang w:val="bg-BG"/>
        </w:rPr>
        <w:t>В</w:t>
      </w:r>
      <w:proofErr w:type="spellStart"/>
      <w:r w:rsidRPr="00D60D90">
        <w:rPr>
          <w:rFonts w:cs="Times New Roman"/>
          <w:b/>
          <w:bCs/>
          <w:color w:val="000000"/>
          <w:sz w:val="24"/>
          <w:szCs w:val="24"/>
          <w:lang w:val="ru-RU"/>
        </w:rPr>
        <w:t>одено</w:t>
      </w:r>
      <w:proofErr w:type="spellEnd"/>
      <w:r w:rsidRPr="00D60D90">
        <w:rPr>
          <w:rFonts w:cs="Times New Roman"/>
          <w:b/>
          <w:bCs/>
          <w:color w:val="000000"/>
          <w:sz w:val="24"/>
          <w:szCs w:val="24"/>
          <w:lang w:val="ru-RU"/>
        </w:rPr>
        <w:t xml:space="preserve"> </w:t>
      </w:r>
      <w:proofErr w:type="gramStart"/>
      <w:r w:rsidRPr="00D60D90">
        <w:rPr>
          <w:rFonts w:cs="Times New Roman"/>
          <w:b/>
          <w:bCs/>
          <w:color w:val="000000"/>
          <w:sz w:val="24"/>
          <w:szCs w:val="24"/>
          <w:lang w:val="ru-RU"/>
        </w:rPr>
        <w:t>от</w:t>
      </w:r>
      <w:proofErr w:type="gram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общностите</w:t>
      </w:r>
      <w:proofErr w:type="spell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местно</w:t>
      </w:r>
      <w:proofErr w:type="spellEnd"/>
      <w:r w:rsidRPr="00D60D90">
        <w:rPr>
          <w:rFonts w:cs="Times New Roman"/>
          <w:b/>
          <w:bCs/>
          <w:color w:val="000000"/>
          <w:sz w:val="24"/>
          <w:szCs w:val="24"/>
          <w:lang w:val="ru-RU"/>
        </w:rPr>
        <w:t xml:space="preserve">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p w:rsidR="000A2D4E" w:rsidRPr="00E46AEA" w:rsidRDefault="000A2D4E" w:rsidP="000A2D4E">
      <w:pPr>
        <w:spacing w:after="120"/>
        <w:jc w:val="center"/>
        <w:rPr>
          <w:rFonts w:cs="Times New Roman"/>
          <w:b/>
          <w:bCs/>
          <w:lang w:val="bg-BG"/>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0A2D4E" w:rsidP="001C2FF7">
            <w:pPr>
              <w:spacing w:after="120"/>
              <w:rPr>
                <w:b/>
                <w:bCs/>
                <w:snapToGrid w:val="0"/>
                <w:lang w:val="ru-RU"/>
              </w:rPr>
            </w:pP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ПРИОРИТЕТ НА ПРСР:</w:t>
            </w:r>
          </w:p>
        </w:tc>
        <w:tc>
          <w:tcPr>
            <w:tcW w:w="5551" w:type="dxa"/>
            <w:shd w:val="clear" w:color="auto" w:fill="C5E0B3"/>
            <w:vAlign w:val="center"/>
          </w:tcPr>
          <w:p w:rsidR="000A2D4E" w:rsidRPr="00E46AEA" w:rsidRDefault="000A2D4E" w:rsidP="001C2FF7">
            <w:pPr>
              <w:jc w:val="both"/>
            </w:pP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lastRenderedPageBreak/>
              <w:t>СРОК ЗА ИЗПЪЛНЕНИЕ:</w:t>
            </w:r>
          </w:p>
        </w:tc>
        <w:tc>
          <w:tcPr>
            <w:tcW w:w="5551" w:type="dxa"/>
            <w:shd w:val="clear" w:color="auto" w:fill="C5E0B3"/>
            <w:vAlign w:val="center"/>
          </w:tcPr>
          <w:p w:rsidR="000A2D4E" w:rsidRPr="00D60D90" w:rsidRDefault="000A2D4E" w:rsidP="001C2FF7">
            <w:pPr>
              <w:spacing w:after="120"/>
              <w:rPr>
                <w:b/>
                <w:bCs/>
                <w:snapToGrid w:val="0"/>
                <w:lang w:val="ru-RU"/>
              </w:rPr>
            </w:pPr>
            <w:r w:rsidRPr="00D60D90">
              <w:rPr>
                <w:b/>
                <w:bCs/>
                <w:snapToGrid w:val="0"/>
                <w:lang w:val="ru-RU"/>
              </w:rPr>
              <w:t>от ………….. г. до …………. г.</w:t>
            </w:r>
            <w:r w:rsidRPr="00D60D90">
              <w:rPr>
                <w:b/>
                <w:bCs/>
                <w:i/>
                <w:iCs/>
                <w:snapToGrid w:val="0"/>
                <w:lang w:val="ru-RU"/>
              </w:rPr>
              <w:t xml:space="preserve">; </w:t>
            </w:r>
            <w:r w:rsidRPr="00D60D90">
              <w:rPr>
                <w:b/>
                <w:bCs/>
                <w:snapToGrid w:val="0"/>
                <w:lang w:val="ru-RU"/>
              </w:rPr>
              <w:t xml:space="preserve">……… </w:t>
            </w:r>
            <w:proofErr w:type="spellStart"/>
            <w:r w:rsidRPr="00D60D90">
              <w:rPr>
                <w:b/>
                <w:bCs/>
                <w:snapToGrid w:val="0"/>
                <w:lang w:val="ru-RU"/>
              </w:rPr>
              <w:t>месеца</w:t>
            </w:r>
            <w:proofErr w:type="spellEnd"/>
            <w:r w:rsidRPr="00D60D90">
              <w:rPr>
                <w:b/>
                <w:bCs/>
                <w:snapToGrid w:val="0"/>
                <w:lang w:val="ru-RU"/>
              </w:rPr>
              <w:t xml:space="preserve"> </w:t>
            </w: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 xml:space="preserve">СТОЙНОСТ НА ПРОЕКТА В ЛВ: </w:t>
            </w:r>
          </w:p>
        </w:tc>
        <w:tc>
          <w:tcPr>
            <w:tcW w:w="5551" w:type="dxa"/>
            <w:shd w:val="clear" w:color="auto" w:fill="C5E0B3"/>
            <w:vAlign w:val="center"/>
          </w:tcPr>
          <w:p w:rsidR="000A2D4E" w:rsidRPr="00D60D90" w:rsidRDefault="000A2D4E" w:rsidP="001C2FF7">
            <w:pPr>
              <w:spacing w:after="120"/>
              <w:rPr>
                <w:b/>
                <w:bCs/>
                <w:snapToGrid w:val="0"/>
                <w:lang w:val="ru-RU"/>
              </w:rPr>
            </w:pPr>
          </w:p>
        </w:tc>
      </w:tr>
      <w:tr w:rsidR="000A2D4E" w:rsidRPr="00E46AEA"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ОСНОВНИ ДЕЙНОСТИ:</w:t>
            </w:r>
          </w:p>
        </w:tc>
        <w:tc>
          <w:tcPr>
            <w:tcW w:w="5551" w:type="dxa"/>
            <w:shd w:val="clear" w:color="auto" w:fill="C5E0B3"/>
            <w:vAlign w:val="center"/>
          </w:tcPr>
          <w:p w:rsidR="000A2D4E" w:rsidRPr="00E46AEA" w:rsidRDefault="000A2D4E" w:rsidP="001C2FF7">
            <w:pPr>
              <w:spacing w:after="120"/>
              <w:rPr>
                <w:b/>
                <w:bCs/>
                <w:snapToGrid w:val="0"/>
              </w:rPr>
            </w:pPr>
            <w:bookmarkStart w:id="0" w:name="_GoBack"/>
            <w:bookmarkEnd w:id="0"/>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ИНДИКАТОРИ ЗА И</w:t>
            </w:r>
            <w:r>
              <w:rPr>
                <w:b/>
                <w:bCs/>
                <w:snapToGrid w:val="0"/>
                <w:lang w:val="bg-BG"/>
              </w:rPr>
              <w:t>З</w:t>
            </w:r>
            <w:r w:rsidRPr="00E46AEA">
              <w:rPr>
                <w:b/>
                <w:bCs/>
                <w:snapToGrid w:val="0"/>
                <w:lang w:val="bg-BG"/>
              </w:rPr>
              <w:t xml:space="preserve">ПЪЛНЕНИЕ И ЗА РЕЗУЛТАТ: </w:t>
            </w:r>
          </w:p>
        </w:tc>
        <w:tc>
          <w:tcPr>
            <w:tcW w:w="5551" w:type="dxa"/>
            <w:tcBorders>
              <w:bottom w:val="single" w:sz="24" w:space="0" w:color="auto"/>
            </w:tcBorders>
            <w:shd w:val="clear" w:color="auto" w:fill="C5E0B3"/>
            <w:vAlign w:val="center"/>
          </w:tcPr>
          <w:p w:rsidR="000A2D4E" w:rsidRPr="00794DCC" w:rsidRDefault="000A2D4E" w:rsidP="001C2FF7">
            <w:pPr>
              <w:spacing w:after="120"/>
              <w:rPr>
                <w:b/>
                <w:bCs/>
                <w:snapToGrid w:val="0"/>
                <w:lang w:val="ru-RU"/>
              </w:rPr>
            </w:pP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Pr="00E46AEA">
        <w:rPr>
          <w:rFonts w:cs="Times New Roman"/>
          <w:b/>
          <w:sz w:val="24"/>
          <w:szCs w:val="24"/>
          <w:lang w:val="bg-BG"/>
        </w:rPr>
        <w:t>Държавен фонд „ЗЕМЕДЕЛИЕ”</w:t>
      </w:r>
      <w:r w:rsidRPr="00E46AEA">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E46AEA">
        <w:rPr>
          <w:rFonts w:cs="Times New Roman"/>
          <w:b/>
          <w:sz w:val="24"/>
          <w:szCs w:val="24"/>
          <w:lang w:val="bg-BG"/>
        </w:rPr>
        <w:t>ФОНДЪТ</w:t>
      </w:r>
      <w:r w:rsidRPr="00E46AEA">
        <w:rPr>
          <w:rFonts w:cs="Times New Roman"/>
          <w:sz w:val="24"/>
          <w:szCs w:val="24"/>
          <w:lang w:val="bg-BG"/>
        </w:rPr>
        <w:t xml:space="preserve">”, от една страна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08"/>
        <w:jc w:val="both"/>
        <w:rPr>
          <w:rFonts w:cs="Times New Roman"/>
          <w:sz w:val="24"/>
          <w:szCs w:val="24"/>
          <w:lang w:val="bg-BG"/>
        </w:rPr>
      </w:pPr>
      <w:r w:rsidRPr="00E46AEA">
        <w:rPr>
          <w:rFonts w:cs="Times New Roman"/>
          <w:b/>
          <w:sz w:val="24"/>
          <w:szCs w:val="24"/>
          <w:lang w:val="bg-BG"/>
        </w:rPr>
        <w:t>МЕСТНА ИНИЦИАТИВНА ГРУПА</w:t>
      </w:r>
      <w:r w:rsidRPr="00E46AEA">
        <w:rPr>
          <w:rFonts w:cs="Times New Roman"/>
          <w:sz w:val="24"/>
          <w:szCs w:val="24"/>
          <w:lang w:val="bg-BG"/>
        </w:rPr>
        <w:t xml:space="preserve"> </w:t>
      </w:r>
      <w:r w:rsidR="0039378C" w:rsidRPr="0039378C">
        <w:rPr>
          <w:rFonts w:cs="Times New Roman"/>
          <w:b/>
          <w:sz w:val="24"/>
          <w:szCs w:val="24"/>
          <w:lang w:val="bg-BG"/>
        </w:rPr>
        <w:t>– ОБЩИНА МАРИЦА</w:t>
      </w:r>
      <w:r w:rsidRPr="00E46AEA">
        <w:rPr>
          <w:rFonts w:cs="Times New Roman"/>
          <w:sz w:val="24"/>
          <w:szCs w:val="24"/>
          <w:lang w:val="bg-BG"/>
        </w:rPr>
        <w:t xml:space="preserve">, БУЛСТАТ </w:t>
      </w:r>
      <w:r w:rsidR="0039378C">
        <w:rPr>
          <w:rFonts w:cs="Times New Roman"/>
          <w:sz w:val="24"/>
          <w:szCs w:val="24"/>
          <w:lang w:val="bg-BG"/>
        </w:rPr>
        <w:t>177021047</w:t>
      </w:r>
      <w:r w:rsidRPr="00E46AEA">
        <w:rPr>
          <w:rFonts w:cs="Times New Roman"/>
          <w:sz w:val="24"/>
          <w:szCs w:val="24"/>
          <w:lang w:val="bg-BG"/>
        </w:rPr>
        <w:t xml:space="preserve">, седалище и адрес на управление </w:t>
      </w:r>
      <w:r w:rsidR="0039378C">
        <w:rPr>
          <w:rFonts w:cs="Times New Roman"/>
          <w:sz w:val="24"/>
          <w:szCs w:val="24"/>
          <w:lang w:val="bg-BG"/>
        </w:rPr>
        <w:t>с. Калековец</w:t>
      </w:r>
      <w:r w:rsidRPr="00E46AEA">
        <w:rPr>
          <w:rFonts w:cs="Times New Roman"/>
          <w:sz w:val="24"/>
          <w:szCs w:val="24"/>
          <w:lang w:val="bg-BG"/>
        </w:rPr>
        <w:t xml:space="preserve">, п.к. </w:t>
      </w:r>
      <w:r w:rsidR="0039378C">
        <w:rPr>
          <w:rFonts w:cs="Times New Roman"/>
          <w:sz w:val="24"/>
          <w:szCs w:val="24"/>
          <w:lang w:val="bg-BG"/>
        </w:rPr>
        <w:t>4147</w:t>
      </w:r>
      <w:r w:rsidRPr="00E46AEA">
        <w:rPr>
          <w:rFonts w:cs="Times New Roman"/>
          <w:sz w:val="24"/>
          <w:szCs w:val="24"/>
          <w:lang w:val="bg-BG"/>
        </w:rPr>
        <w:t xml:space="preserve">, </w:t>
      </w:r>
      <w:proofErr w:type="spellStart"/>
      <w:r w:rsidRPr="00E46AEA">
        <w:rPr>
          <w:rFonts w:cs="Times New Roman"/>
          <w:sz w:val="24"/>
          <w:szCs w:val="24"/>
          <w:lang w:val="bg-BG"/>
        </w:rPr>
        <w:t>обл</w:t>
      </w:r>
      <w:proofErr w:type="spellEnd"/>
      <w:r w:rsidRPr="00E46AEA">
        <w:rPr>
          <w:rFonts w:cs="Times New Roman"/>
          <w:sz w:val="24"/>
          <w:szCs w:val="24"/>
          <w:lang w:val="bg-BG"/>
        </w:rPr>
        <w:t xml:space="preserve">. </w:t>
      </w:r>
      <w:r w:rsidR="0039378C">
        <w:rPr>
          <w:rFonts w:cs="Times New Roman"/>
          <w:sz w:val="24"/>
          <w:szCs w:val="24"/>
          <w:lang w:val="bg-BG"/>
        </w:rPr>
        <w:t>Пловдив</w:t>
      </w:r>
      <w:r w:rsidRPr="00E46AEA">
        <w:rPr>
          <w:rFonts w:cs="Times New Roman"/>
          <w:sz w:val="24"/>
          <w:szCs w:val="24"/>
          <w:lang w:val="bg-BG"/>
        </w:rPr>
        <w:t>, ул. „</w:t>
      </w:r>
      <w:r w:rsidR="0039378C">
        <w:rPr>
          <w:rFonts w:cs="Times New Roman"/>
          <w:sz w:val="24"/>
          <w:szCs w:val="24"/>
          <w:lang w:val="bg-BG"/>
        </w:rPr>
        <w:t>Иван Вазов” № 5</w:t>
      </w:r>
      <w:r w:rsidRPr="00E46AEA">
        <w:rPr>
          <w:rFonts w:cs="Times New Roman"/>
          <w:sz w:val="24"/>
          <w:szCs w:val="24"/>
          <w:lang w:val="bg-BG"/>
        </w:rPr>
        <w:t xml:space="preserve">, представлявано от </w:t>
      </w:r>
      <w:r w:rsidR="0039378C">
        <w:rPr>
          <w:rFonts w:cs="Times New Roman"/>
          <w:sz w:val="24"/>
          <w:szCs w:val="24"/>
          <w:lang w:val="bg-BG"/>
        </w:rPr>
        <w:t xml:space="preserve">Гергана </w:t>
      </w:r>
      <w:proofErr w:type="spellStart"/>
      <w:r w:rsidR="0039378C">
        <w:rPr>
          <w:rFonts w:cs="Times New Roman"/>
          <w:sz w:val="24"/>
          <w:szCs w:val="24"/>
          <w:lang w:val="bg-BG"/>
        </w:rPr>
        <w:t>Титюкова</w:t>
      </w:r>
      <w:proofErr w:type="spellEnd"/>
      <w:r w:rsidRPr="00E46AEA">
        <w:rPr>
          <w:rFonts w:cs="Times New Roman"/>
          <w:sz w:val="24"/>
          <w:szCs w:val="24"/>
          <w:lang w:val="bg-BG"/>
        </w:rPr>
        <w:t xml:space="preserve">, в качеството </w:t>
      </w:r>
      <w:r w:rsidR="0039378C">
        <w:rPr>
          <w:rFonts w:cs="Times New Roman"/>
          <w:sz w:val="24"/>
          <w:szCs w:val="24"/>
          <w:lang w:val="bg-BG"/>
        </w:rPr>
        <w:t>ѝ</w:t>
      </w:r>
      <w:r w:rsidRPr="00E46AEA">
        <w:rPr>
          <w:rFonts w:cs="Times New Roman"/>
          <w:sz w:val="24"/>
          <w:szCs w:val="24"/>
          <w:lang w:val="bg-BG"/>
        </w:rPr>
        <w:t xml:space="preserve"> на председател, наричана за краткост и за целите на този договор </w:t>
      </w:r>
      <w:r w:rsidRPr="00E46AEA">
        <w:rPr>
          <w:rFonts w:cs="Times New Roman"/>
          <w:b/>
          <w:sz w:val="24"/>
          <w:szCs w:val="24"/>
          <w:lang w:val="bg-BG"/>
        </w:rPr>
        <w:t>„МИГ”</w:t>
      </w:r>
      <w:r w:rsidRPr="00E46AEA">
        <w:rPr>
          <w:rFonts w:cs="Times New Roman"/>
          <w:sz w:val="24"/>
          <w:szCs w:val="24"/>
          <w:lang w:val="bg-BG"/>
        </w:rPr>
        <w:t>,</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 xml:space="preserve">ЕИК по БУЛСТАТ .........................., седалище и адрес на управление .................., п.к. ...................., </w:t>
      </w:r>
      <w:proofErr w:type="spellStart"/>
      <w:r w:rsidRPr="00E46AEA">
        <w:rPr>
          <w:rFonts w:cs="Times New Roman"/>
          <w:sz w:val="24"/>
          <w:szCs w:val="24"/>
          <w:lang w:val="bg-BG"/>
        </w:rPr>
        <w:t>обл</w:t>
      </w:r>
      <w:proofErr w:type="spellEnd"/>
      <w:r w:rsidRPr="00E46AEA">
        <w:rPr>
          <w:rFonts w:cs="Times New Roman"/>
          <w:sz w:val="24"/>
          <w:szCs w:val="24"/>
          <w:lang w:val="bg-BG"/>
        </w:rPr>
        <w:t xml:space="preserve">. ........................., ул. „...................” № ......, представлявано от ..................... с ЕГН ....................., в качеството му на управител, с лична карта № ..............., издадена на .......................... г. от ......................., телефон ......................, </w:t>
      </w:r>
      <w:proofErr w:type="spellStart"/>
      <w:r w:rsidRPr="00E46AEA">
        <w:rPr>
          <w:rFonts w:cs="Times New Roman"/>
          <w:sz w:val="24"/>
          <w:szCs w:val="24"/>
          <w:lang w:val="bg-BG"/>
        </w:rPr>
        <w:t>e-mail</w:t>
      </w:r>
      <w:proofErr w:type="spellEnd"/>
      <w:r w:rsidRPr="00E46AEA">
        <w:rPr>
          <w:rFonts w:cs="Times New Roman"/>
          <w:sz w:val="24"/>
          <w:szCs w:val="24"/>
          <w:lang w:val="bg-BG"/>
        </w:rPr>
        <w:t>: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0A2D4E">
      <w:pPr>
        <w:jc w:val="both"/>
        <w:rPr>
          <w:rFonts w:cs="Times New Roman"/>
          <w:snapToGrid w:val="0"/>
          <w:sz w:val="24"/>
          <w:szCs w:val="24"/>
          <w:lang w:val="bg-BG"/>
        </w:rPr>
      </w:pPr>
      <w:r w:rsidRPr="00D60D90">
        <w:rPr>
          <w:snapToGrid w:val="0"/>
          <w:sz w:val="24"/>
          <w:szCs w:val="24"/>
          <w:lang w:val="ru-RU"/>
        </w:rPr>
        <w:t>На основани</w:t>
      </w:r>
      <w:proofErr w:type="gramStart"/>
      <w:r w:rsidRPr="00D60D90">
        <w:rPr>
          <w:snapToGrid w:val="0"/>
          <w:sz w:val="24"/>
          <w:szCs w:val="24"/>
          <w:lang w:val="ru-RU"/>
        </w:rPr>
        <w:t>е</w:t>
      </w:r>
      <w:proofErr w:type="gramEnd"/>
      <w:r w:rsidRPr="00D60D90">
        <w:rPr>
          <w:snapToGrid w:val="0"/>
          <w:sz w:val="24"/>
          <w:szCs w:val="24"/>
          <w:lang w:val="ru-RU"/>
        </w:rPr>
        <w:t xml:space="preserve"> чл. 24, ал. 1 </w:t>
      </w:r>
      <w:r w:rsidRPr="00DE71B1">
        <w:rPr>
          <w:snapToGrid w:val="0"/>
          <w:sz w:val="24"/>
          <w:szCs w:val="24"/>
          <w:lang w:val="bg-BG"/>
        </w:rPr>
        <w:t xml:space="preserve">и ал. 2 </w:t>
      </w:r>
      <w:r w:rsidRPr="00D60D90">
        <w:rPr>
          <w:snapToGrid w:val="0"/>
          <w:sz w:val="24"/>
          <w:szCs w:val="24"/>
          <w:lang w:val="ru-RU"/>
        </w:rPr>
        <w:t xml:space="preserve">и чл. 45, ал. 2 от Закона за управление на </w:t>
      </w:r>
      <w:proofErr w:type="spellStart"/>
      <w:r w:rsidRPr="00D60D90">
        <w:rPr>
          <w:snapToGrid w:val="0"/>
          <w:sz w:val="24"/>
          <w:szCs w:val="24"/>
          <w:lang w:val="ru-RU"/>
        </w:rPr>
        <w:t>средствата</w:t>
      </w:r>
      <w:proofErr w:type="spellEnd"/>
      <w:r w:rsidRPr="00D60D90">
        <w:rPr>
          <w:snapToGrid w:val="0"/>
          <w:sz w:val="24"/>
          <w:szCs w:val="24"/>
          <w:lang w:val="ru-RU"/>
        </w:rPr>
        <w:t xml:space="preserve"> от </w:t>
      </w:r>
      <w:proofErr w:type="spellStart"/>
      <w:r w:rsidRPr="00D60D90">
        <w:rPr>
          <w:snapToGrid w:val="0"/>
          <w:sz w:val="24"/>
          <w:szCs w:val="24"/>
          <w:lang w:val="ru-RU"/>
        </w:rPr>
        <w:t>Европейските</w:t>
      </w:r>
      <w:proofErr w:type="spellEnd"/>
      <w:r w:rsidRPr="00D60D90">
        <w:rPr>
          <w:snapToGrid w:val="0"/>
          <w:sz w:val="24"/>
          <w:szCs w:val="24"/>
          <w:lang w:val="ru-RU"/>
        </w:rPr>
        <w:t xml:space="preserve"> </w:t>
      </w:r>
      <w:proofErr w:type="spellStart"/>
      <w:r w:rsidRPr="00D60D90">
        <w:rPr>
          <w:snapToGrid w:val="0"/>
          <w:sz w:val="24"/>
          <w:szCs w:val="24"/>
          <w:lang w:val="ru-RU"/>
        </w:rPr>
        <w:t>структурни</w:t>
      </w:r>
      <w:proofErr w:type="spellEnd"/>
      <w:r w:rsidRPr="00D60D90">
        <w:rPr>
          <w:snapToGrid w:val="0"/>
          <w:sz w:val="24"/>
          <w:szCs w:val="24"/>
          <w:lang w:val="ru-RU"/>
        </w:rPr>
        <w:t xml:space="preserve"> и </w:t>
      </w:r>
      <w:proofErr w:type="spellStart"/>
      <w:r w:rsidRPr="00D60D90">
        <w:rPr>
          <w:snapToGrid w:val="0"/>
          <w:sz w:val="24"/>
          <w:szCs w:val="24"/>
          <w:lang w:val="ru-RU"/>
        </w:rPr>
        <w:t>инвестиционни</w:t>
      </w:r>
      <w:proofErr w:type="spellEnd"/>
      <w:r w:rsidRPr="00D60D90">
        <w:rPr>
          <w:snapToGrid w:val="0"/>
          <w:sz w:val="24"/>
          <w:szCs w:val="24"/>
          <w:lang w:val="ru-RU"/>
        </w:rPr>
        <w:t xml:space="preserve"> </w:t>
      </w:r>
      <w:proofErr w:type="spellStart"/>
      <w:r w:rsidRPr="00D60D90">
        <w:rPr>
          <w:snapToGrid w:val="0"/>
          <w:sz w:val="24"/>
          <w:szCs w:val="24"/>
          <w:lang w:val="ru-RU"/>
        </w:rPr>
        <w:t>фондове</w:t>
      </w:r>
      <w:proofErr w:type="spellEnd"/>
      <w:r w:rsidRPr="00D60D90">
        <w:rPr>
          <w:snapToGrid w:val="0"/>
          <w:sz w:val="24"/>
          <w:szCs w:val="24"/>
          <w:lang w:val="ru-RU"/>
        </w:rPr>
        <w:t xml:space="preserve">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w:t>
      </w:r>
      <w:proofErr w:type="spellStart"/>
      <w:r w:rsidRPr="00DE71B1">
        <w:rPr>
          <w:snapToGrid w:val="0"/>
          <w:sz w:val="24"/>
          <w:szCs w:val="24"/>
          <w:lang w:val="bg-BG"/>
        </w:rPr>
        <w:t>подмярка</w:t>
      </w:r>
      <w:proofErr w:type="spellEnd"/>
      <w:r w:rsidRPr="00DE71B1">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proofErr w:type="spellStart"/>
      <w:r w:rsidRPr="00D60D90">
        <w:rPr>
          <w:rFonts w:cs="Times New Roman"/>
          <w:sz w:val="24"/>
          <w:szCs w:val="24"/>
          <w:lang w:val="ru-RU"/>
        </w:rPr>
        <w:t>обн</w:t>
      </w:r>
      <w:proofErr w:type="spellEnd"/>
      <w:r w:rsidRPr="00D60D90">
        <w:rPr>
          <w:rFonts w:cs="Times New Roman"/>
          <w:sz w:val="24"/>
          <w:szCs w:val="24"/>
          <w:lang w:val="ru-RU"/>
        </w:rPr>
        <w:t xml:space="preserve">., </w:t>
      </w:r>
      <w:proofErr w:type="gramStart"/>
      <w:r w:rsidRPr="00D60D90">
        <w:rPr>
          <w:rFonts w:cs="Times New Roman"/>
          <w:sz w:val="24"/>
          <w:szCs w:val="24"/>
          <w:lang w:val="ru-RU"/>
        </w:rPr>
        <w:t xml:space="preserve">ДВ, </w:t>
      </w:r>
      <w:hyperlink r:id="rId13"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100</w:t>
        </w:r>
      </w:hyperlink>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xml:space="preserve">,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w:t>
      </w:r>
      <w:r w:rsidRPr="00A87974">
        <w:rPr>
          <w:rFonts w:cs="Times New Roman"/>
          <w:snapToGrid w:val="0"/>
          <w:sz w:val="24"/>
          <w:szCs w:val="24"/>
          <w:lang w:val="bg-BG"/>
        </w:rPr>
        <w:lastRenderedPageBreak/>
        <w:t>местните инициативни рибарски групи във връзка с изпълн</w:t>
      </w:r>
      <w:r w:rsidRPr="00B654F9">
        <w:rPr>
          <w:rFonts w:cs="Times New Roman"/>
          <w:snapToGrid w:val="0"/>
          <w:sz w:val="24"/>
          <w:szCs w:val="24"/>
          <w:lang w:val="bg-BG"/>
        </w:rPr>
        <w:t>ението на Подхода "Водено от общностите местно развитие" за</w:t>
      </w:r>
      <w:proofErr w:type="gramEnd"/>
      <w:r w:rsidRPr="00B654F9">
        <w:rPr>
          <w:rFonts w:cs="Times New Roman"/>
          <w:snapToGrid w:val="0"/>
          <w:sz w:val="24"/>
          <w:szCs w:val="24"/>
          <w:lang w:val="bg-BG"/>
        </w:rPr>
        <w:t xml:space="preserve"> периода 2014 – 2020 г. </w:t>
      </w:r>
      <w:r w:rsidRPr="00D60D90">
        <w:rPr>
          <w:rFonts w:cs="Times New Roman"/>
          <w:snapToGrid w:val="0"/>
          <w:sz w:val="24"/>
          <w:szCs w:val="24"/>
          <w:lang w:val="bg-BG"/>
        </w:rPr>
        <w:t>(о</w:t>
      </w:r>
      <w:proofErr w:type="spellStart"/>
      <w:r w:rsidRPr="00D60D90">
        <w:rPr>
          <w:rFonts w:cs="Times New Roman"/>
          <w:sz w:val="24"/>
          <w:szCs w:val="24"/>
          <w:lang w:val="ru-RU"/>
        </w:rPr>
        <w:t>бн</w:t>
      </w:r>
      <w:proofErr w:type="spellEnd"/>
      <w:r w:rsidRPr="00D60D90">
        <w:rPr>
          <w:rFonts w:cs="Times New Roman"/>
          <w:sz w:val="24"/>
          <w:szCs w:val="24"/>
          <w:lang w:val="ru-RU"/>
        </w:rPr>
        <w:t xml:space="preserve">., ДВ, </w:t>
      </w:r>
      <w:hyperlink r:id="rId14"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52</w:t>
        </w:r>
      </w:hyperlink>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proofErr w:type="spellStart"/>
      <w:r w:rsidRPr="00D60D90">
        <w:rPr>
          <w:rFonts w:cs="Times New Roman"/>
          <w:snapToGrid w:val="0"/>
          <w:sz w:val="24"/>
          <w:szCs w:val="24"/>
          <w:lang w:val="ru-RU"/>
        </w:rPr>
        <w:t>във</w:t>
      </w:r>
      <w:proofErr w:type="spellEnd"/>
      <w:r w:rsidRPr="00D60D90">
        <w:rPr>
          <w:rFonts w:cs="Times New Roman"/>
          <w:snapToGrid w:val="0"/>
          <w:sz w:val="24"/>
          <w:szCs w:val="24"/>
          <w:lang w:val="ru-RU"/>
        </w:rPr>
        <w:t xml:space="preserve"> </w:t>
      </w:r>
      <w:proofErr w:type="spellStart"/>
      <w:r w:rsidRPr="00D60D90">
        <w:rPr>
          <w:rFonts w:cs="Times New Roman"/>
          <w:snapToGrid w:val="0"/>
          <w:sz w:val="24"/>
          <w:szCs w:val="24"/>
          <w:lang w:val="ru-RU"/>
        </w:rPr>
        <w:t>връзка</w:t>
      </w:r>
      <w:proofErr w:type="spellEnd"/>
      <w:r w:rsidRPr="00D60D90">
        <w:rPr>
          <w:rFonts w:cs="Times New Roman"/>
          <w:snapToGrid w:val="0"/>
          <w:sz w:val="24"/>
          <w:szCs w:val="24"/>
          <w:lang w:val="ru-RU"/>
        </w:rPr>
        <w:t xml:space="preserve"> с </w:t>
      </w:r>
      <w:r w:rsidRPr="00A87974">
        <w:rPr>
          <w:rFonts w:cs="Times New Roman"/>
          <w:snapToGrid w:val="0"/>
          <w:sz w:val="24"/>
          <w:szCs w:val="24"/>
          <w:lang w:val="bg-BG"/>
        </w:rPr>
        <w:t>проведена процедура за избор на проектни предложения …………… (</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proofErr w:type="spellStart"/>
      <w:r w:rsidRPr="00D60D90">
        <w:rPr>
          <w:rFonts w:cs="Times New Roman"/>
          <w:snapToGrid w:val="0"/>
          <w:sz w:val="24"/>
          <w:szCs w:val="24"/>
          <w:lang w:val="ru-RU"/>
        </w:rPr>
        <w:t>ценителен</w:t>
      </w:r>
      <w:proofErr w:type="spellEnd"/>
      <w:r w:rsidRPr="00D60D90">
        <w:rPr>
          <w:rFonts w:cs="Times New Roman"/>
          <w:snapToGrid w:val="0"/>
          <w:sz w:val="24"/>
          <w:szCs w:val="24"/>
          <w:lang w:val="ru-RU"/>
        </w:rPr>
        <w:t xml:space="preserve">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proofErr w:type="gramStart"/>
      <w:r w:rsidRPr="00DD1DA3">
        <w:rPr>
          <w:rFonts w:cs="Times New Roman"/>
          <w:sz w:val="24"/>
          <w:szCs w:val="24"/>
          <w:lang w:val="bg-BG"/>
        </w:rPr>
        <w:t>З</w:t>
      </w:r>
      <w:proofErr w:type="spellStart"/>
      <w:r w:rsidRPr="00D60D90">
        <w:rPr>
          <w:rFonts w:cs="Times New Roman"/>
          <w:sz w:val="24"/>
          <w:szCs w:val="24"/>
          <w:lang w:val="ru-RU"/>
        </w:rPr>
        <w:t>аповед</w:t>
      </w:r>
      <w:proofErr w:type="spellEnd"/>
      <w:r w:rsidRPr="00D60D90">
        <w:rPr>
          <w:rFonts w:cs="Times New Roman"/>
          <w:sz w:val="24"/>
          <w:szCs w:val="24"/>
          <w:lang w:val="ru-RU"/>
        </w:rPr>
        <w:t xml:space="preserve"> </w:t>
      </w:r>
      <w:r w:rsidRPr="00DD1DA3">
        <w:rPr>
          <w:rFonts w:cs="Times New Roman"/>
          <w:snapToGrid w:val="0"/>
          <w:sz w:val="24"/>
          <w:szCs w:val="24"/>
          <w:lang w:val="bg-BG"/>
        </w:rPr>
        <w:t>на</w:t>
      </w:r>
      <w:proofErr w:type="gramEnd"/>
      <w:r w:rsidRPr="00D60D90">
        <w:rPr>
          <w:rFonts w:cs="Times New Roman"/>
          <w:snapToGrid w:val="0"/>
          <w:sz w:val="24"/>
          <w:szCs w:val="24"/>
          <w:lang w:val="ru-RU"/>
        </w:rPr>
        <w:t xml:space="preserve"> </w:t>
      </w:r>
      <w:proofErr w:type="spellStart"/>
      <w:r w:rsidRPr="00D60D90">
        <w:rPr>
          <w:rFonts w:cs="Times New Roman"/>
          <w:sz w:val="24"/>
          <w:szCs w:val="24"/>
          <w:lang w:val="ru-RU"/>
        </w:rPr>
        <w:t>изпълнителния</w:t>
      </w:r>
      <w:proofErr w:type="spellEnd"/>
      <w:r w:rsidRPr="00D60D90">
        <w:rPr>
          <w:rFonts w:cs="Times New Roman"/>
          <w:sz w:val="24"/>
          <w:szCs w:val="24"/>
          <w:lang w:val="ru-RU"/>
        </w:rPr>
        <w:t xml:space="preserve"> директор на </w:t>
      </w:r>
      <w:proofErr w:type="spellStart"/>
      <w:r w:rsidRPr="00D60D90">
        <w:rPr>
          <w:rFonts w:cs="Times New Roman"/>
          <w:b/>
          <w:sz w:val="24"/>
          <w:szCs w:val="24"/>
          <w:lang w:val="ru-RU"/>
        </w:rPr>
        <w:t>Държавен</w:t>
      </w:r>
      <w:proofErr w:type="spellEnd"/>
      <w:r w:rsidRPr="00D60D90">
        <w:rPr>
          <w:rFonts w:cs="Times New Roman"/>
          <w:b/>
          <w:sz w:val="24"/>
          <w:szCs w:val="24"/>
          <w:lang w:val="ru-RU"/>
        </w:rPr>
        <w:t xml:space="preserve"> фонд „ЗЕМЕДЕЛИЕ”</w:t>
      </w:r>
      <w:r w:rsidRPr="00D60D90">
        <w:rPr>
          <w:rFonts w:cs="Times New Roman"/>
          <w:sz w:val="24"/>
          <w:szCs w:val="24"/>
          <w:lang w:val="ru-RU"/>
        </w:rPr>
        <w:t xml:space="preserve"> за </w:t>
      </w:r>
      <w:proofErr w:type="spellStart"/>
      <w:r w:rsidRPr="00D60D90">
        <w:rPr>
          <w:rFonts w:cs="Times New Roman"/>
          <w:sz w:val="24"/>
          <w:szCs w:val="24"/>
          <w:lang w:val="ru-RU"/>
        </w:rPr>
        <w:t>предоставяне</w:t>
      </w:r>
      <w:proofErr w:type="spellEnd"/>
      <w:r w:rsidRPr="00D60D90">
        <w:rPr>
          <w:rFonts w:cs="Times New Roman"/>
          <w:sz w:val="24"/>
          <w:szCs w:val="24"/>
          <w:lang w:val="ru-RU"/>
        </w:rPr>
        <w:t xml:space="preserve"> на </w:t>
      </w:r>
      <w:r w:rsidRPr="00C87F28">
        <w:rPr>
          <w:rFonts w:cs="Times New Roman"/>
          <w:sz w:val="24"/>
          <w:szCs w:val="24"/>
          <w:lang w:val="bg-BG"/>
        </w:rPr>
        <w:t xml:space="preserve">безвъзмездна </w:t>
      </w:r>
      <w:proofErr w:type="spellStart"/>
      <w:r w:rsidRPr="00D60D90">
        <w:rPr>
          <w:rFonts w:cs="Times New Roman"/>
          <w:sz w:val="24"/>
          <w:szCs w:val="24"/>
          <w:lang w:val="ru-RU"/>
        </w:rPr>
        <w:t>финансова</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помощ</w:t>
      </w:r>
      <w:proofErr w:type="spellEnd"/>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proofErr w:type="spellStart"/>
      <w:r w:rsidRPr="00D60D90">
        <w:rPr>
          <w:rFonts w:cs="Times New Roman"/>
          <w:bCs/>
          <w:color w:val="000000"/>
          <w:sz w:val="24"/>
          <w:szCs w:val="24"/>
          <w:lang w:val="ru-RU"/>
        </w:rPr>
        <w:t>подмярка</w:t>
      </w:r>
      <w:proofErr w:type="spellEnd"/>
      <w:r w:rsidRPr="00D60D90">
        <w:rPr>
          <w:rFonts w:cs="Times New Roman"/>
          <w:bCs/>
          <w:color w:val="000000"/>
          <w:sz w:val="24"/>
          <w:szCs w:val="24"/>
          <w:lang w:val="ru-RU"/>
        </w:rPr>
        <w:t xml:space="preserve"> 19.2 „</w:t>
      </w:r>
      <w:proofErr w:type="spellStart"/>
      <w:r w:rsidRPr="00D60D90">
        <w:rPr>
          <w:rFonts w:cs="Times New Roman"/>
          <w:bCs/>
          <w:color w:val="000000"/>
          <w:sz w:val="24"/>
          <w:szCs w:val="24"/>
          <w:lang w:val="ru-RU"/>
        </w:rPr>
        <w:t>Прилагане</w:t>
      </w:r>
      <w:proofErr w:type="spellEnd"/>
      <w:r w:rsidRPr="00D60D90">
        <w:rPr>
          <w:rFonts w:cs="Times New Roman"/>
          <w:bCs/>
          <w:color w:val="000000"/>
          <w:sz w:val="24"/>
          <w:szCs w:val="24"/>
          <w:lang w:val="ru-RU"/>
        </w:rPr>
        <w:t xml:space="preserve"> на операции в </w:t>
      </w:r>
      <w:proofErr w:type="spellStart"/>
      <w:r w:rsidRPr="00D60D90">
        <w:rPr>
          <w:rFonts w:cs="Times New Roman"/>
          <w:bCs/>
          <w:color w:val="000000"/>
          <w:sz w:val="24"/>
          <w:szCs w:val="24"/>
          <w:lang w:val="ru-RU"/>
        </w:rPr>
        <w:t>рамките</w:t>
      </w:r>
      <w:proofErr w:type="spellEnd"/>
      <w:r w:rsidRPr="00D60D90">
        <w:rPr>
          <w:rFonts w:cs="Times New Roman"/>
          <w:bCs/>
          <w:color w:val="000000"/>
          <w:sz w:val="24"/>
          <w:szCs w:val="24"/>
          <w:lang w:val="ru-RU"/>
        </w:rPr>
        <w:t xml:space="preserve"> на стратегии за </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общностите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местно</w:t>
      </w:r>
      <w:proofErr w:type="spellEnd"/>
      <w:r w:rsidRPr="00D60D90">
        <w:rPr>
          <w:rFonts w:cs="Times New Roman"/>
          <w:bCs/>
          <w:color w:val="000000"/>
          <w:sz w:val="24"/>
          <w:szCs w:val="24"/>
          <w:lang w:val="ru-RU"/>
        </w:rPr>
        <w:t xml:space="preserve">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w:t>
      </w:r>
      <w:proofErr w:type="spellStart"/>
      <w:r w:rsidRPr="00D60D90">
        <w:rPr>
          <w:rFonts w:cs="Times New Roman"/>
          <w:bCs/>
          <w:color w:val="000000"/>
          <w:sz w:val="24"/>
          <w:szCs w:val="24"/>
          <w:lang w:val="ru-RU"/>
        </w:rPr>
        <w:t>мярка</w:t>
      </w:r>
      <w:proofErr w:type="spellEnd"/>
      <w:r w:rsidRPr="00D60D90">
        <w:rPr>
          <w:rFonts w:cs="Times New Roman"/>
          <w:bCs/>
          <w:color w:val="000000"/>
          <w:sz w:val="24"/>
          <w:szCs w:val="24"/>
          <w:lang w:val="ru-RU"/>
        </w:rPr>
        <w:t xml:space="preserve"> 19 „</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общностите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местно</w:t>
      </w:r>
      <w:proofErr w:type="spellEnd"/>
      <w:r w:rsidRPr="00D60D90">
        <w:rPr>
          <w:rFonts w:cs="Times New Roman"/>
          <w:bCs/>
          <w:color w:val="000000"/>
          <w:sz w:val="24"/>
          <w:szCs w:val="24"/>
          <w:lang w:val="ru-RU"/>
        </w:rPr>
        <w:t xml:space="preserve">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Програмата</w:t>
      </w:r>
      <w:proofErr w:type="spellEnd"/>
      <w:r w:rsidRPr="00D60D90">
        <w:rPr>
          <w:rFonts w:cs="Times New Roman"/>
          <w:bCs/>
          <w:color w:val="000000"/>
          <w:sz w:val="24"/>
          <w:szCs w:val="24"/>
          <w:lang w:val="ru-RU"/>
        </w:rPr>
        <w:t xml:space="preserve"> за развитие на </w:t>
      </w:r>
      <w:proofErr w:type="spellStart"/>
      <w:r w:rsidRPr="00D60D90">
        <w:rPr>
          <w:rFonts w:cs="Times New Roman"/>
          <w:bCs/>
          <w:color w:val="000000"/>
          <w:sz w:val="24"/>
          <w:szCs w:val="24"/>
          <w:lang w:val="ru-RU"/>
        </w:rPr>
        <w:t>селските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райони</w:t>
      </w:r>
      <w:proofErr w:type="spellEnd"/>
      <w:r w:rsidRPr="00D60D90">
        <w:rPr>
          <w:rFonts w:cs="Times New Roman"/>
          <w:bCs/>
          <w:color w:val="000000"/>
          <w:sz w:val="24"/>
          <w:szCs w:val="24"/>
          <w:lang w:val="ru-RU"/>
        </w:rPr>
        <w:t xml:space="preserve"> за периода 2014 - 2020 г.</w:t>
      </w:r>
      <w:r w:rsidRPr="00E46AEA">
        <w:rPr>
          <w:rFonts w:cs="Times New Roman"/>
          <w:sz w:val="24"/>
          <w:szCs w:val="24"/>
          <w:shd w:val="clear" w:color="auto" w:fill="FEFEFE"/>
          <w:lang w:val="bg-BG"/>
        </w:rPr>
        <w:t xml:space="preserve">, </w:t>
      </w:r>
      <w:proofErr w:type="spellStart"/>
      <w:r w:rsidRPr="00E46AEA">
        <w:rPr>
          <w:rFonts w:cs="Times New Roman"/>
          <w:sz w:val="24"/>
          <w:szCs w:val="24"/>
          <w:shd w:val="clear" w:color="auto" w:fill="FEFEFE"/>
          <w:lang w:val="bg-BG"/>
        </w:rPr>
        <w:t>съфинансирана</w:t>
      </w:r>
      <w:proofErr w:type="spellEnd"/>
      <w:r w:rsidRPr="00E46AEA">
        <w:rPr>
          <w:rFonts w:cs="Times New Roman"/>
          <w:sz w:val="24"/>
          <w:szCs w:val="24"/>
          <w:shd w:val="clear" w:color="auto" w:fill="FEFEFE"/>
          <w:lang w:val="bg-BG"/>
        </w:rPr>
        <w:t xml:space="preserve">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w:t>
      </w:r>
      <w:proofErr w:type="spellStart"/>
      <w:r w:rsidRPr="00E46AEA">
        <w:rPr>
          <w:rFonts w:cs="Times New Roman"/>
          <w:sz w:val="24"/>
          <w:szCs w:val="24"/>
          <w:shd w:val="clear" w:color="auto" w:fill="FEFEFE"/>
          <w:lang w:val="bg-BG"/>
        </w:rPr>
        <w:t>подмярка</w:t>
      </w:r>
      <w:proofErr w:type="spellEnd"/>
      <w:r w:rsidRPr="00E46AEA">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3"/>
        <w:tabs>
          <w:tab w:val="left" w:pos="0"/>
        </w:tabs>
        <w:jc w:val="left"/>
        <w:rPr>
          <w:rFonts w:cs="Times New Roman"/>
          <w:b w:val="0"/>
          <w:szCs w:val="24"/>
          <w:lang w:val="bg-BG"/>
        </w:rPr>
      </w:pPr>
    </w:p>
    <w:p w:rsidR="000A2D4E" w:rsidRPr="00E46AEA" w:rsidRDefault="000A2D4E" w:rsidP="000A2D4E">
      <w:pPr>
        <w:pStyle w:val="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proofErr w:type="spellStart"/>
      <w:r w:rsidRPr="00D60D90">
        <w:rPr>
          <w:rFonts w:cs="Times New Roman"/>
          <w:bCs/>
          <w:color w:val="000000"/>
          <w:szCs w:val="24"/>
          <w:lang w:val="ru-RU"/>
        </w:rPr>
        <w:t>подмярка</w:t>
      </w:r>
      <w:proofErr w:type="spellEnd"/>
      <w:r w:rsidRPr="00D60D90">
        <w:rPr>
          <w:rFonts w:cs="Times New Roman"/>
          <w:bCs/>
          <w:color w:val="000000"/>
          <w:szCs w:val="24"/>
          <w:lang w:val="ru-RU"/>
        </w:rPr>
        <w:t xml:space="preserve"> 19.2 „</w:t>
      </w:r>
      <w:proofErr w:type="spellStart"/>
      <w:r w:rsidRPr="00D60D90">
        <w:rPr>
          <w:rFonts w:cs="Times New Roman"/>
          <w:bCs/>
          <w:color w:val="000000"/>
          <w:szCs w:val="24"/>
          <w:lang w:val="ru-RU"/>
        </w:rPr>
        <w:t>Прилагане</w:t>
      </w:r>
      <w:proofErr w:type="spellEnd"/>
      <w:r w:rsidRPr="00D60D90">
        <w:rPr>
          <w:rFonts w:cs="Times New Roman"/>
          <w:bCs/>
          <w:color w:val="000000"/>
          <w:szCs w:val="24"/>
          <w:lang w:val="ru-RU"/>
        </w:rPr>
        <w:t xml:space="preserve"> на операции в </w:t>
      </w:r>
      <w:proofErr w:type="spellStart"/>
      <w:r w:rsidRPr="00D60D90">
        <w:rPr>
          <w:rFonts w:cs="Times New Roman"/>
          <w:bCs/>
          <w:color w:val="000000"/>
          <w:szCs w:val="24"/>
          <w:lang w:val="ru-RU"/>
        </w:rPr>
        <w:t>рамките</w:t>
      </w:r>
      <w:proofErr w:type="spellEnd"/>
      <w:r w:rsidRPr="00D60D90">
        <w:rPr>
          <w:rFonts w:cs="Times New Roman"/>
          <w:bCs/>
          <w:color w:val="000000"/>
          <w:szCs w:val="24"/>
          <w:lang w:val="ru-RU"/>
        </w:rPr>
        <w:t xml:space="preserve"> на стратегии за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w:t>
      </w:r>
      <w:proofErr w:type="spellStart"/>
      <w:r w:rsidRPr="00D60D90">
        <w:rPr>
          <w:rFonts w:cs="Times New Roman"/>
          <w:bCs/>
          <w:color w:val="000000"/>
          <w:szCs w:val="24"/>
          <w:lang w:val="ru-RU"/>
        </w:rPr>
        <w:t>общностите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местно</w:t>
      </w:r>
      <w:proofErr w:type="spellEnd"/>
      <w:r w:rsidRPr="00D60D90">
        <w:rPr>
          <w:rFonts w:cs="Times New Roman"/>
          <w:bCs/>
          <w:color w:val="000000"/>
          <w:szCs w:val="24"/>
          <w:lang w:val="ru-RU"/>
        </w:rPr>
        <w:t xml:space="preserve"> развитие</w:t>
      </w:r>
      <w:r w:rsidRPr="00E46AEA">
        <w:rPr>
          <w:rFonts w:cs="Times New Roman"/>
          <w:bCs/>
          <w:color w:val="000000"/>
          <w:szCs w:val="24"/>
          <w:lang w:val="bg-BG"/>
        </w:rPr>
        <w:t>”</w:t>
      </w:r>
      <w:r w:rsidRPr="00D60D90">
        <w:rPr>
          <w:rFonts w:cs="Times New Roman"/>
          <w:bCs/>
          <w:color w:val="000000"/>
          <w:szCs w:val="24"/>
          <w:lang w:val="ru-RU"/>
        </w:rPr>
        <w:t xml:space="preserve"> на </w:t>
      </w:r>
      <w:proofErr w:type="spellStart"/>
      <w:r w:rsidRPr="00D60D90">
        <w:rPr>
          <w:rFonts w:cs="Times New Roman"/>
          <w:bCs/>
          <w:color w:val="000000"/>
          <w:szCs w:val="24"/>
          <w:lang w:val="ru-RU"/>
        </w:rPr>
        <w:t>мярка</w:t>
      </w:r>
      <w:proofErr w:type="spellEnd"/>
      <w:r w:rsidRPr="00D60D90">
        <w:rPr>
          <w:rFonts w:cs="Times New Roman"/>
          <w:bCs/>
          <w:color w:val="000000"/>
          <w:szCs w:val="24"/>
          <w:lang w:val="ru-RU"/>
        </w:rPr>
        <w:t xml:space="preserve"> 19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w:t>
      </w:r>
      <w:proofErr w:type="spellStart"/>
      <w:r w:rsidRPr="00D60D90">
        <w:rPr>
          <w:rFonts w:cs="Times New Roman"/>
          <w:bCs/>
          <w:color w:val="000000"/>
          <w:szCs w:val="24"/>
          <w:lang w:val="ru-RU"/>
        </w:rPr>
        <w:t>общностите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местно</w:t>
      </w:r>
      <w:proofErr w:type="spellEnd"/>
      <w:r w:rsidRPr="00D60D90">
        <w:rPr>
          <w:rFonts w:cs="Times New Roman"/>
          <w:bCs/>
          <w:color w:val="000000"/>
          <w:szCs w:val="24"/>
          <w:lang w:val="ru-RU"/>
        </w:rPr>
        <w:t xml:space="preserve"> развитие</w:t>
      </w:r>
      <w:r w:rsidRPr="00E46AEA">
        <w:rPr>
          <w:rFonts w:cs="Times New Roman"/>
          <w:bCs/>
          <w:color w:val="000000"/>
          <w:szCs w:val="24"/>
          <w:lang w:val="bg-BG"/>
        </w:rPr>
        <w:t>”</w:t>
      </w:r>
      <w:r w:rsidRPr="00D60D90">
        <w:rPr>
          <w:rFonts w:cs="Times New Roman"/>
          <w:bCs/>
          <w:color w:val="000000"/>
          <w:szCs w:val="24"/>
          <w:lang w:val="ru-RU"/>
        </w:rPr>
        <w:t xml:space="preserve"> от </w:t>
      </w:r>
      <w:proofErr w:type="spellStart"/>
      <w:r w:rsidRPr="00D60D90">
        <w:rPr>
          <w:rFonts w:cs="Times New Roman"/>
          <w:bCs/>
          <w:color w:val="000000"/>
          <w:szCs w:val="24"/>
          <w:lang w:val="ru-RU"/>
        </w:rPr>
        <w:t>Програмата</w:t>
      </w:r>
      <w:proofErr w:type="spellEnd"/>
      <w:r w:rsidRPr="00D60D90">
        <w:rPr>
          <w:rFonts w:cs="Times New Roman"/>
          <w:bCs/>
          <w:color w:val="000000"/>
          <w:szCs w:val="24"/>
          <w:lang w:val="ru-RU"/>
        </w:rPr>
        <w:t xml:space="preserve"> за развитие на </w:t>
      </w:r>
      <w:proofErr w:type="spellStart"/>
      <w:r w:rsidRPr="00D60D90">
        <w:rPr>
          <w:rFonts w:cs="Times New Roman"/>
          <w:bCs/>
          <w:color w:val="000000"/>
          <w:szCs w:val="24"/>
          <w:lang w:val="ru-RU"/>
        </w:rPr>
        <w:t>селските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райони</w:t>
      </w:r>
      <w:proofErr w:type="spellEnd"/>
      <w:r w:rsidRPr="00D60D90">
        <w:rPr>
          <w:rFonts w:cs="Times New Roman"/>
          <w:bCs/>
          <w:color w:val="000000"/>
          <w:szCs w:val="24"/>
          <w:lang w:val="ru-RU"/>
        </w:rPr>
        <w:t xml:space="preserve"> за периода 2014 - 2020 г</w:t>
      </w:r>
      <w:r w:rsidRPr="00E46AEA">
        <w:rPr>
          <w:rFonts w:cs="Times New Roman"/>
          <w:bCs/>
          <w:szCs w:val="24"/>
          <w:lang w:val="bg-BG"/>
        </w:rPr>
        <w:t>. (наричана по-нататък „</w:t>
      </w:r>
      <w:proofErr w:type="spellStart"/>
      <w:r w:rsidRPr="00E46AEA">
        <w:rPr>
          <w:rFonts w:cs="Times New Roman"/>
          <w:bCs/>
          <w:szCs w:val="24"/>
          <w:lang w:val="bg-BG"/>
        </w:rPr>
        <w:t>подмярка</w:t>
      </w:r>
      <w:proofErr w:type="spellEnd"/>
      <w:r w:rsidRPr="00E46AEA">
        <w:rPr>
          <w:rFonts w:cs="Times New Roman"/>
          <w:bCs/>
          <w:szCs w:val="24"/>
          <w:lang w:val="bg-BG"/>
        </w:rPr>
        <w:t xml:space="preserve">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w:t>
      </w:r>
      <w:proofErr w:type="spellStart"/>
      <w:r w:rsidRPr="00D60D90">
        <w:rPr>
          <w:snapToGrid w:val="0"/>
          <w:szCs w:val="24"/>
          <w:lang w:val="ru-RU"/>
        </w:rPr>
        <w:t>задължава</w:t>
      </w:r>
      <w:proofErr w:type="spellEnd"/>
      <w:r w:rsidRPr="00D60D90">
        <w:rPr>
          <w:snapToGrid w:val="0"/>
          <w:szCs w:val="24"/>
          <w:lang w:val="ru-RU"/>
        </w:rPr>
        <w:t xml:space="preserve"> да </w:t>
      </w:r>
      <w:proofErr w:type="spellStart"/>
      <w:r w:rsidRPr="00D60D90">
        <w:rPr>
          <w:snapToGrid w:val="0"/>
          <w:szCs w:val="24"/>
          <w:lang w:val="ru-RU"/>
        </w:rPr>
        <w:t>изпълни</w:t>
      </w:r>
      <w:proofErr w:type="spellEnd"/>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w:t>
      </w:r>
      <w:proofErr w:type="spellStart"/>
      <w:r w:rsidRPr="00D60D90">
        <w:rPr>
          <w:snapToGrid w:val="0"/>
          <w:szCs w:val="24"/>
          <w:lang w:val="ru-RU"/>
        </w:rPr>
        <w:t>спазване</w:t>
      </w:r>
      <w:proofErr w:type="spellEnd"/>
      <w:r w:rsidRPr="00D60D90">
        <w:rPr>
          <w:snapToGrid w:val="0"/>
          <w:szCs w:val="24"/>
          <w:lang w:val="ru-RU"/>
        </w:rPr>
        <w:t xml:space="preserve"> на </w:t>
      </w:r>
      <w:proofErr w:type="spellStart"/>
      <w:r w:rsidRPr="00D60D90">
        <w:rPr>
          <w:snapToGrid w:val="0"/>
          <w:szCs w:val="24"/>
          <w:lang w:val="ru-RU"/>
        </w:rPr>
        <w:t>изискванията</w:t>
      </w:r>
      <w:proofErr w:type="spellEnd"/>
      <w:r w:rsidRPr="00D60D90">
        <w:rPr>
          <w:snapToGrid w:val="0"/>
          <w:szCs w:val="24"/>
          <w:lang w:val="ru-RU"/>
        </w:rPr>
        <w:t xml:space="preserve">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proofErr w:type="spellStart"/>
      <w:r w:rsidRPr="00D60D90">
        <w:rPr>
          <w:snapToGrid w:val="0"/>
          <w:szCs w:val="24"/>
          <w:lang w:val="ru-RU"/>
        </w:rPr>
        <w:t>Условията</w:t>
      </w:r>
      <w:proofErr w:type="spellEnd"/>
      <w:r w:rsidRPr="00D60D90">
        <w:rPr>
          <w:snapToGrid w:val="0"/>
          <w:szCs w:val="24"/>
          <w:lang w:val="ru-RU"/>
        </w:rPr>
        <w:t xml:space="preserve"> за </w:t>
      </w:r>
      <w:proofErr w:type="spellStart"/>
      <w:r w:rsidRPr="00D60D90">
        <w:rPr>
          <w:snapToGrid w:val="0"/>
          <w:szCs w:val="24"/>
          <w:lang w:val="ru-RU"/>
        </w:rPr>
        <w:t>изпълнение</w:t>
      </w:r>
      <w:proofErr w:type="spellEnd"/>
      <w:r w:rsidRPr="00D60D90">
        <w:rPr>
          <w:snapToGrid w:val="0"/>
          <w:szCs w:val="24"/>
          <w:lang w:val="ru-RU"/>
        </w:rPr>
        <w:t xml:space="preserve"> на </w:t>
      </w:r>
      <w:proofErr w:type="spellStart"/>
      <w:r w:rsidRPr="00D60D90">
        <w:rPr>
          <w:snapToGrid w:val="0"/>
          <w:szCs w:val="24"/>
          <w:lang w:val="ru-RU"/>
        </w:rPr>
        <w:t>проекти</w:t>
      </w:r>
      <w:proofErr w:type="spellEnd"/>
      <w:r w:rsidRPr="00D60D90">
        <w:rPr>
          <w:szCs w:val="24"/>
          <w:lang w:val="ru-RU"/>
        </w:rPr>
        <w:t xml:space="preserve"> </w:t>
      </w:r>
      <w:r w:rsidRPr="00D60D90">
        <w:rPr>
          <w:snapToGrid w:val="0"/>
          <w:szCs w:val="24"/>
          <w:lang w:val="ru-RU"/>
        </w:rPr>
        <w:t xml:space="preserve">по </w:t>
      </w:r>
      <w:proofErr w:type="spellStart"/>
      <w:r w:rsidRPr="00D60D90">
        <w:rPr>
          <w:snapToGrid w:val="0"/>
          <w:szCs w:val="24"/>
          <w:lang w:val="ru-RU"/>
        </w:rPr>
        <w:t>процедурата</w:t>
      </w:r>
      <w:proofErr w:type="spellEnd"/>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xml:space="preserve">, </w:t>
      </w:r>
      <w:proofErr w:type="spellStart"/>
      <w:r w:rsidRPr="00D60D90">
        <w:rPr>
          <w:snapToGrid w:val="0"/>
          <w:szCs w:val="24"/>
          <w:lang w:val="ru-RU"/>
        </w:rPr>
        <w:t>наричани</w:t>
      </w:r>
      <w:proofErr w:type="spellEnd"/>
      <w:r w:rsidRPr="00D60D90">
        <w:rPr>
          <w:snapToGrid w:val="0"/>
          <w:szCs w:val="24"/>
          <w:lang w:val="ru-RU"/>
        </w:rPr>
        <w:t xml:space="preserve"> </w:t>
      </w:r>
      <w:proofErr w:type="spellStart"/>
      <w:r w:rsidRPr="00D60D90">
        <w:rPr>
          <w:snapToGrid w:val="0"/>
          <w:szCs w:val="24"/>
          <w:lang w:val="ru-RU"/>
        </w:rPr>
        <w:t>по-нататък</w:t>
      </w:r>
      <w:proofErr w:type="spellEnd"/>
      <w:r w:rsidRPr="00D60D90">
        <w:rPr>
          <w:snapToGrid w:val="0"/>
          <w:szCs w:val="24"/>
          <w:lang w:val="ru-RU"/>
        </w:rPr>
        <w:t xml:space="preserve"> „</w:t>
      </w:r>
      <w:proofErr w:type="spellStart"/>
      <w:r w:rsidRPr="00D60D90">
        <w:rPr>
          <w:snapToGrid w:val="0"/>
          <w:szCs w:val="24"/>
          <w:lang w:val="ru-RU"/>
        </w:rPr>
        <w:t>Условията</w:t>
      </w:r>
      <w:proofErr w:type="spellEnd"/>
      <w:r w:rsidRPr="00D60D90">
        <w:rPr>
          <w:snapToGrid w:val="0"/>
          <w:szCs w:val="24"/>
          <w:lang w:val="ru-RU"/>
        </w:rPr>
        <w:t xml:space="preserve"> за </w:t>
      </w:r>
      <w:proofErr w:type="spellStart"/>
      <w:r w:rsidRPr="00D60D90">
        <w:rPr>
          <w:snapToGrid w:val="0"/>
          <w:szCs w:val="24"/>
          <w:lang w:val="ru-RU"/>
        </w:rPr>
        <w:t>изпълнение</w:t>
      </w:r>
      <w:proofErr w:type="spellEnd"/>
      <w:r w:rsidRPr="00D60D90">
        <w:rPr>
          <w:snapToGrid w:val="0"/>
          <w:szCs w:val="24"/>
          <w:lang w:val="ru-RU"/>
        </w:rPr>
        <w:t>“</w:t>
      </w:r>
      <w:r w:rsidRPr="00E46AEA">
        <w:rPr>
          <w:snapToGrid w:val="0"/>
          <w:szCs w:val="24"/>
          <w:lang w:val="bg-BG"/>
        </w:rPr>
        <w:t xml:space="preserve">, </w:t>
      </w:r>
      <w:proofErr w:type="spellStart"/>
      <w:r w:rsidRPr="00D60D90">
        <w:rPr>
          <w:snapToGrid w:val="0"/>
          <w:szCs w:val="24"/>
          <w:lang w:val="ru-RU"/>
        </w:rPr>
        <w:t>правото</w:t>
      </w:r>
      <w:proofErr w:type="spellEnd"/>
      <w:r w:rsidRPr="00D60D90">
        <w:rPr>
          <w:snapToGrid w:val="0"/>
          <w:szCs w:val="24"/>
          <w:lang w:val="ru-RU"/>
        </w:rPr>
        <w:t xml:space="preserve"> на </w:t>
      </w:r>
      <w:proofErr w:type="spellStart"/>
      <w:r w:rsidRPr="00D60D90">
        <w:rPr>
          <w:snapToGrid w:val="0"/>
          <w:szCs w:val="24"/>
          <w:lang w:val="ru-RU"/>
        </w:rPr>
        <w:t>Европейския</w:t>
      </w:r>
      <w:proofErr w:type="spellEnd"/>
      <w:r w:rsidRPr="00D60D90">
        <w:rPr>
          <w:snapToGrid w:val="0"/>
          <w:szCs w:val="24"/>
          <w:lang w:val="ru-RU"/>
        </w:rPr>
        <w:t xml:space="preserve"> </w:t>
      </w:r>
      <w:proofErr w:type="spellStart"/>
      <w:r w:rsidRPr="00D60D90">
        <w:rPr>
          <w:snapToGrid w:val="0"/>
          <w:szCs w:val="24"/>
          <w:lang w:val="ru-RU"/>
        </w:rPr>
        <w:t>съюз</w:t>
      </w:r>
      <w:proofErr w:type="spellEnd"/>
      <w:r w:rsidRPr="00D60D90">
        <w:rPr>
          <w:snapToGrid w:val="0"/>
          <w:szCs w:val="24"/>
          <w:lang w:val="ru-RU"/>
        </w:rPr>
        <w:t xml:space="preserve"> и </w:t>
      </w:r>
      <w:proofErr w:type="spellStart"/>
      <w:r w:rsidRPr="00D60D90">
        <w:rPr>
          <w:snapToGrid w:val="0"/>
          <w:szCs w:val="24"/>
          <w:lang w:val="ru-RU"/>
        </w:rPr>
        <w:t>националното</w:t>
      </w:r>
      <w:proofErr w:type="spellEnd"/>
      <w:r w:rsidRPr="00D60D90">
        <w:rPr>
          <w:snapToGrid w:val="0"/>
          <w:szCs w:val="24"/>
          <w:lang w:val="ru-RU"/>
        </w:rPr>
        <w:t xml:space="preserve"> </w:t>
      </w:r>
      <w:proofErr w:type="spellStart"/>
      <w:r w:rsidRPr="00D60D90">
        <w:rPr>
          <w:snapToGrid w:val="0"/>
          <w:szCs w:val="24"/>
          <w:lang w:val="ru-RU"/>
        </w:rPr>
        <w:t>законодателство</w:t>
      </w:r>
      <w:proofErr w:type="spellEnd"/>
      <w:r w:rsidRPr="00D60D90">
        <w:rPr>
          <w:snapToGrid w:val="0"/>
          <w:szCs w:val="24"/>
          <w:lang w:val="ru-RU"/>
        </w:rPr>
        <w:t>.</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w:t>
      </w:r>
      <w:proofErr w:type="spellStart"/>
      <w:r w:rsidRPr="00413344">
        <w:rPr>
          <w:rFonts w:cs="Times New Roman"/>
          <w:bCs/>
          <w:i/>
          <w:sz w:val="24"/>
          <w:szCs w:val="24"/>
        </w:rPr>
        <w:t>minimis</w:t>
      </w:r>
      <w:proofErr w:type="spellEnd"/>
      <w:r w:rsidRPr="00413344">
        <w:rPr>
          <w:rFonts w:cs="Times New Roman"/>
          <w:bCs/>
          <w:i/>
          <w:sz w:val="24"/>
          <w:szCs w:val="24"/>
        </w:rPr>
        <w:t xml:space="preserve">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1"/>
        <w:tabs>
          <w:tab w:val="left" w:pos="0"/>
        </w:tabs>
        <w:spacing w:after="120" w:line="276" w:lineRule="auto"/>
        <w:ind w:firstLine="708"/>
        <w:jc w:val="both"/>
        <w:rPr>
          <w:rFonts w:cs="Times New Roman"/>
          <w:szCs w:val="24"/>
          <w:lang w:val="bg-BG"/>
        </w:rPr>
      </w:pPr>
      <w:r w:rsidRPr="00D60D90">
        <w:rPr>
          <w:snapToGrid w:val="0"/>
          <w:szCs w:val="24"/>
          <w:lang w:val="ru-RU"/>
        </w:rPr>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w:t>
      </w:r>
      <w:proofErr w:type="spellStart"/>
      <w:r w:rsidRPr="00464525">
        <w:rPr>
          <w:rFonts w:cs="Times New Roman"/>
          <w:szCs w:val="24"/>
          <w:lang w:val="bg-BG"/>
        </w:rPr>
        <w:t>подмярка</w:t>
      </w:r>
      <w:proofErr w:type="spellEnd"/>
      <w:r w:rsidRPr="00464525">
        <w:rPr>
          <w:rFonts w:cs="Times New Roman"/>
          <w:szCs w:val="24"/>
          <w:lang w:val="bg-BG"/>
        </w:rPr>
        <w:t xml:space="preserve">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w:t>
      </w:r>
      <w:r w:rsidRPr="00464525">
        <w:rPr>
          <w:rFonts w:cs="Times New Roman"/>
          <w:szCs w:val="24"/>
          <w:lang w:val="bg-BG"/>
        </w:rPr>
        <w:lastRenderedPageBreak/>
        <w:t xml:space="preserve">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1"/>
        <w:tabs>
          <w:tab w:val="left" w:pos="0"/>
        </w:tabs>
        <w:spacing w:after="120" w:line="276" w:lineRule="auto"/>
        <w:ind w:firstLine="708"/>
        <w:jc w:val="both"/>
        <w:rPr>
          <w:rFonts w:cs="Times New Roman"/>
          <w:szCs w:val="24"/>
          <w:lang w:val="bg-BG"/>
        </w:rPr>
      </w:pPr>
      <w:proofErr w:type="gramStart"/>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него</w:t>
      </w:r>
      <w:r w:rsidRPr="00E46AEA">
        <w:rPr>
          <w:rFonts w:cs="Times New Roman"/>
          <w:szCs w:val="24"/>
          <w:lang w:val="bg-BG"/>
        </w:rPr>
        <w:t xml:space="preserve">, </w:t>
      </w:r>
      <w:r w:rsidRPr="00E46AEA">
        <w:rPr>
          <w:iCs/>
          <w:szCs w:val="24"/>
          <w:lang w:val="bg-BG"/>
        </w:rPr>
        <w:t>договора/</w:t>
      </w:r>
      <w:proofErr w:type="spellStart"/>
      <w:r w:rsidRPr="00E46AEA">
        <w:rPr>
          <w:iCs/>
          <w:szCs w:val="24"/>
          <w:lang w:val="bg-BG"/>
        </w:rPr>
        <w:t>ите</w:t>
      </w:r>
      <w:proofErr w:type="spellEnd"/>
      <w:r w:rsidRPr="00E46AEA">
        <w:rPr>
          <w:iCs/>
          <w:szCs w:val="24"/>
          <w:lang w:val="bg-BG"/>
        </w:rPr>
        <w:t xml:space="preserve">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 xml:space="preserve">и </w:t>
      </w:r>
      <w:proofErr w:type="spellStart"/>
      <w:r w:rsidRPr="00E46AEA">
        <w:rPr>
          <w:rFonts w:cs="Times New Roman"/>
          <w:szCs w:val="24"/>
          <w:lang w:val="bg-BG"/>
        </w:rPr>
        <w:t>относимите</w:t>
      </w:r>
      <w:proofErr w:type="spellEnd"/>
      <w:r w:rsidRPr="00E46AEA">
        <w:rPr>
          <w:rFonts w:cs="Times New Roman"/>
          <w:szCs w:val="24"/>
          <w:lang w:val="bg-BG"/>
        </w:rPr>
        <w:t xml:space="preserve"> нормативни актове.</w:t>
      </w:r>
      <w:r>
        <w:rPr>
          <w:rFonts w:cs="Times New Roman"/>
          <w:szCs w:val="24"/>
          <w:lang w:val="bg-BG"/>
        </w:rPr>
        <w:t xml:space="preserve"> </w:t>
      </w:r>
      <w:proofErr w:type="gramEnd"/>
    </w:p>
    <w:p w:rsidR="000A2D4E" w:rsidRPr="00357EBF" w:rsidRDefault="000A2D4E" w:rsidP="000A2D4E">
      <w:pPr>
        <w:ind w:firstLine="708"/>
        <w:jc w:val="both"/>
        <w:rPr>
          <w:lang w:val="bg-BG"/>
        </w:rPr>
      </w:pPr>
      <w:proofErr w:type="gramStart"/>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w:t>
      </w:r>
      <w:proofErr w:type="gramEnd"/>
      <w:r w:rsidRPr="00357EBF">
        <w:rPr>
          <w:rFonts w:cs="Times New Roman"/>
          <w:sz w:val="24"/>
          <w:szCs w:val="24"/>
          <w:shd w:val="clear" w:color="auto" w:fill="FEFEFE"/>
          <w:lang w:val="bg-BG"/>
        </w:rPr>
        <w:t xml:space="preserve">)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15" w:history="1">
        <w:r w:rsidRPr="00357EBF">
          <w:rPr>
            <w:rStyle w:val="a5"/>
            <w:rFonts w:cs="Times New Roman"/>
            <w:color w:val="auto"/>
            <w:sz w:val="24"/>
            <w:szCs w:val="24"/>
            <w:shd w:val="clear" w:color="auto" w:fill="FEFEFE"/>
          </w:rPr>
          <w:t>www</w:t>
        </w:r>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dfz</w:t>
        </w:r>
        <w:proofErr w:type="spellEnd"/>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bg</w:t>
        </w:r>
        <w:proofErr w:type="spellEnd"/>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357EBF">
        <w:rPr>
          <w:rFonts w:cs="Times New Roman"/>
          <w:sz w:val="24"/>
          <w:szCs w:val="24"/>
          <w:shd w:val="clear" w:color="auto" w:fill="FEFEFE"/>
          <w:lang w:val="bg-BG"/>
        </w:rPr>
        <w:t>ните</w:t>
      </w:r>
      <w:proofErr w:type="spellEnd"/>
      <w:r w:rsidRPr="00357EBF">
        <w:rPr>
          <w:rFonts w:cs="Times New Roman"/>
          <w:sz w:val="24"/>
          <w:szCs w:val="24"/>
          <w:shd w:val="clear" w:color="auto" w:fill="FEFEFE"/>
          <w:lang w:val="bg-BG"/>
        </w:rPr>
        <w:t xml:space="preserve"> изпълнител/и.</w:t>
      </w:r>
    </w:p>
    <w:p w:rsidR="000A2D4E" w:rsidRPr="005D6995" w:rsidRDefault="000A2D4E" w:rsidP="000A2D4E">
      <w:pPr>
        <w:pStyle w:val="a9"/>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a9"/>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B654F9">
        <w:rPr>
          <w:rFonts w:cs="Times New Roman"/>
          <w:snapToGrid w:val="0"/>
          <w:szCs w:val="24"/>
          <w:lang w:val="bg-BG"/>
        </w:rPr>
        <w:t>подмерките</w:t>
      </w:r>
      <w:proofErr w:type="spellEnd"/>
      <w:r w:rsidRPr="00B654F9">
        <w:rPr>
          <w:rFonts w:cs="Times New Roman"/>
          <w:snapToGrid w:val="0"/>
          <w:szCs w:val="24"/>
          <w:lang w:val="bg-BG"/>
        </w:rPr>
        <w:t xml:space="preserve">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3"/>
        <w:jc w:val="both"/>
        <w:rPr>
          <w:rFonts w:cs="Times New Roman"/>
          <w:lang w:val="ru-RU"/>
        </w:rPr>
      </w:pPr>
      <w:r w:rsidRPr="00D60D90">
        <w:rPr>
          <w:rFonts w:cs="Times New Roman"/>
          <w:b w:val="0"/>
          <w:snapToGrid w:val="0"/>
          <w:szCs w:val="24"/>
          <w:lang w:val="ru-RU"/>
        </w:rPr>
        <w:tab/>
      </w:r>
      <w:proofErr w:type="gramStart"/>
      <w:r w:rsidRPr="00D60D90">
        <w:rPr>
          <w:rFonts w:cs="Times New Roman"/>
          <w:b w:val="0"/>
          <w:snapToGrid w:val="0"/>
          <w:szCs w:val="24"/>
          <w:lang w:val="ru-RU"/>
        </w:rPr>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D60D90">
        <w:rPr>
          <w:rFonts w:cs="Times New Roman"/>
          <w:b w:val="0"/>
          <w:snapToGrid w:val="0"/>
          <w:szCs w:val="24"/>
          <w:lang w:val="bg-BG"/>
        </w:rPr>
        <w:t>подмерките</w:t>
      </w:r>
      <w:proofErr w:type="spellEnd"/>
      <w:r w:rsidRPr="00D60D90">
        <w:rPr>
          <w:rFonts w:cs="Times New Roman"/>
          <w:b w:val="0"/>
          <w:snapToGrid w:val="0"/>
          <w:szCs w:val="24"/>
          <w:lang w:val="bg-BG"/>
        </w:rPr>
        <w:t xml:space="preserve">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w:t>
      </w:r>
      <w:proofErr w:type="gramEnd"/>
      <w:r w:rsidRPr="00D60D90">
        <w:rPr>
          <w:rFonts w:cs="Times New Roman"/>
          <w:b w:val="0"/>
          <w:snapToGrid w:val="0"/>
          <w:szCs w:val="24"/>
          <w:lang w:val="bg-BG"/>
        </w:rPr>
        <w:t xml:space="preserve"> земеделските производители</w:t>
      </w:r>
      <w:bookmarkStart w:id="1" w:name="to_paragraph_id38743136"/>
      <w:bookmarkEnd w:id="1"/>
      <w:r w:rsidRPr="00D60D90">
        <w:rPr>
          <w:rFonts w:cs="Times New Roman"/>
          <w:b w:val="0"/>
          <w:snapToGrid w:val="0"/>
          <w:szCs w:val="24"/>
          <w:lang w:val="bg-BG"/>
        </w:rPr>
        <w:t xml:space="preserve"> (</w:t>
      </w:r>
      <w:proofErr w:type="spellStart"/>
      <w:r w:rsidRPr="00D60D90">
        <w:rPr>
          <w:rFonts w:cs="Times New Roman"/>
          <w:b w:val="0"/>
          <w:lang w:val="ru-RU"/>
        </w:rPr>
        <w:t>обн</w:t>
      </w:r>
      <w:proofErr w:type="spellEnd"/>
      <w:r w:rsidRPr="00D60D90">
        <w:rPr>
          <w:rFonts w:cs="Times New Roman"/>
          <w:b w:val="0"/>
          <w:lang w:val="ru-RU"/>
        </w:rPr>
        <w:t xml:space="preserve">., </w:t>
      </w:r>
      <w:proofErr w:type="gramStart"/>
      <w:r w:rsidRPr="00D60D90">
        <w:rPr>
          <w:rFonts w:cs="Times New Roman"/>
          <w:b w:val="0"/>
          <w:lang w:val="ru-RU"/>
        </w:rPr>
        <w:t xml:space="preserve">ДВ, </w:t>
      </w:r>
      <w:proofErr w:type="spellStart"/>
      <w:r w:rsidRPr="00D60D90">
        <w:rPr>
          <w:rFonts w:cs="Times New Roman"/>
          <w:b w:val="0"/>
          <w:lang w:val="ru-RU"/>
        </w:rPr>
        <w:t>бр</w:t>
      </w:r>
      <w:proofErr w:type="spellEnd"/>
      <w:r w:rsidRPr="00D60D90">
        <w:rPr>
          <w:rFonts w:cs="Times New Roman"/>
          <w:b w:val="0"/>
          <w:lang w:val="ru-RU"/>
        </w:rPr>
        <w:t>.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roofErr w:type="gramEnd"/>
    </w:p>
    <w:p w:rsidR="000A2D4E" w:rsidRPr="009B7C42" w:rsidRDefault="000A2D4E" w:rsidP="000A2D4E">
      <w:pPr>
        <w:pStyle w:val="a9"/>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xml:space="preserve">, приети за допустими за финансово подпомагане по </w:t>
      </w:r>
      <w:proofErr w:type="spellStart"/>
      <w:r w:rsidRPr="009B7C42">
        <w:rPr>
          <w:rFonts w:cs="Times New Roman"/>
          <w:szCs w:val="24"/>
          <w:lang w:val="bg-BG"/>
        </w:rPr>
        <w:t>подмярка</w:t>
      </w:r>
      <w:proofErr w:type="spellEnd"/>
      <w:r w:rsidRPr="009B7C42">
        <w:rPr>
          <w:rFonts w:cs="Times New Roman"/>
          <w:szCs w:val="24"/>
          <w:lang w:val="bg-BG"/>
        </w:rPr>
        <w:t xml:space="preserve"> 19.2, но не повече от размера по ал. 1</w:t>
      </w:r>
      <w:r>
        <w:rPr>
          <w:rFonts w:cs="Times New Roman"/>
          <w:szCs w:val="24"/>
          <w:lang w:val="bg-BG"/>
        </w:rPr>
        <w:t>.</w:t>
      </w:r>
    </w:p>
    <w:p w:rsidR="000A2D4E" w:rsidRPr="00B15623" w:rsidRDefault="000A2D4E" w:rsidP="000A2D4E">
      <w:pPr>
        <w:pStyle w:val="a9"/>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a9"/>
        <w:tabs>
          <w:tab w:val="left" w:pos="709"/>
          <w:tab w:val="left" w:pos="1276"/>
          <w:tab w:val="left" w:pos="1843"/>
        </w:tabs>
        <w:ind w:right="-1"/>
        <w:rPr>
          <w:rFonts w:cs="Times New Roman"/>
          <w:szCs w:val="24"/>
          <w:lang w:val="bg-BG"/>
        </w:rPr>
      </w:pPr>
      <w:r w:rsidRPr="00D60D90">
        <w:rPr>
          <w:rFonts w:cs="Times New Roman"/>
          <w:szCs w:val="24"/>
          <w:lang w:val="ru-RU"/>
        </w:rPr>
        <w:lastRenderedPageBreak/>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a9"/>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w:t>
      </w:r>
      <w:proofErr w:type="gramStart"/>
      <w:r w:rsidRPr="00BC0B96">
        <w:rPr>
          <w:rFonts w:cs="Times New Roman"/>
          <w:szCs w:val="24"/>
          <w:lang w:val="bg-BG"/>
        </w:rPr>
        <w:t>и дейности</w:t>
      </w:r>
      <w:proofErr w:type="gramEnd"/>
      <w:r w:rsidRPr="00BC0B96">
        <w:rPr>
          <w:rFonts w:cs="Times New Roman"/>
          <w:szCs w:val="24"/>
          <w:lang w:val="bg-BG"/>
        </w:rPr>
        <w:t xml:space="preserve">“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proofErr w:type="spellStart"/>
      <w:r w:rsidRPr="00D60D90">
        <w:rPr>
          <w:rStyle w:val="ala55"/>
          <w:color w:val="000000"/>
          <w:szCs w:val="24"/>
          <w:lang w:val="ru-RU"/>
        </w:rPr>
        <w:t>надвишава</w:t>
      </w:r>
      <w:proofErr w:type="spellEnd"/>
      <w:r w:rsidRPr="00D60D90">
        <w:rPr>
          <w:rStyle w:val="ala55"/>
          <w:color w:val="000000"/>
          <w:szCs w:val="24"/>
          <w:lang w:val="ru-RU"/>
        </w:rPr>
        <w:t xml:space="preserve"> </w:t>
      </w:r>
      <w:proofErr w:type="spellStart"/>
      <w:r w:rsidRPr="00D60D90">
        <w:rPr>
          <w:rStyle w:val="ala55"/>
          <w:color w:val="000000"/>
          <w:szCs w:val="24"/>
          <w:lang w:val="ru-RU"/>
        </w:rPr>
        <w:t>левовата</w:t>
      </w:r>
      <w:proofErr w:type="spellEnd"/>
      <w:r w:rsidRPr="00D60D90">
        <w:rPr>
          <w:rStyle w:val="ala55"/>
          <w:color w:val="000000"/>
          <w:szCs w:val="24"/>
          <w:lang w:val="ru-RU"/>
        </w:rPr>
        <w:t xml:space="preserve"> </w:t>
      </w:r>
      <w:proofErr w:type="spellStart"/>
      <w:r w:rsidRPr="00D60D90">
        <w:rPr>
          <w:rStyle w:val="ala55"/>
          <w:color w:val="000000"/>
          <w:szCs w:val="24"/>
          <w:lang w:val="ru-RU"/>
        </w:rPr>
        <w:t>равностойност</w:t>
      </w:r>
      <w:proofErr w:type="spellEnd"/>
      <w:r w:rsidRPr="00D60D90">
        <w:rPr>
          <w:rStyle w:val="ala55"/>
          <w:color w:val="000000"/>
          <w:szCs w:val="24"/>
          <w:lang w:val="ru-RU"/>
        </w:rPr>
        <w:t xml:space="preserve"> на 2000 евро</w:t>
      </w:r>
      <w:r w:rsidRPr="00BC0B96">
        <w:rPr>
          <w:rFonts w:cs="Times New Roman"/>
          <w:szCs w:val="24"/>
          <w:shd w:val="clear" w:color="auto" w:fill="FEFEFE"/>
          <w:lang w:val="bg-BG"/>
        </w:rPr>
        <w:t xml:space="preserve">. </w:t>
      </w:r>
    </w:p>
    <w:p w:rsidR="000A2D4E" w:rsidRPr="004337F0" w:rsidRDefault="000A2D4E" w:rsidP="000A2D4E">
      <w:pPr>
        <w:pStyle w:val="a9"/>
        <w:ind w:firstLine="720"/>
        <w:rPr>
          <w:rFonts w:cs="Times New Roman"/>
          <w:szCs w:val="24"/>
          <w:shd w:val="clear" w:color="auto" w:fill="FEFEFE"/>
          <w:lang w:val="bg-BG"/>
        </w:rPr>
      </w:pPr>
      <w:r w:rsidRPr="00D60D90">
        <w:rPr>
          <w:rFonts w:cs="Times New Roman"/>
          <w:b/>
          <w:szCs w:val="24"/>
          <w:shd w:val="clear" w:color="auto" w:fill="FEFEFE"/>
          <w:lang w:val="ru-RU"/>
        </w:rPr>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 xml:space="preserve">Авансовото плащане по ал. 1 се извършва при спазване на условията и </w:t>
      </w:r>
      <w:proofErr w:type="gramStart"/>
      <w:r w:rsidRPr="004337F0">
        <w:rPr>
          <w:rFonts w:cs="Times New Roman"/>
          <w:szCs w:val="24"/>
          <w:shd w:val="clear" w:color="auto" w:fill="FEFEFE"/>
          <w:lang w:val="bg-BG"/>
        </w:rPr>
        <w:t>реда на</w:t>
      </w:r>
      <w:proofErr w:type="gramEnd"/>
      <w:r w:rsidRPr="004337F0">
        <w:rPr>
          <w:rFonts w:cs="Times New Roman"/>
          <w:szCs w:val="24"/>
          <w:shd w:val="clear" w:color="auto" w:fill="FEFEFE"/>
          <w:lang w:val="bg-BG"/>
        </w:rPr>
        <w:t xml:space="preserve"> Наредба № 4 от 2018 г.</w:t>
      </w:r>
    </w:p>
    <w:p w:rsidR="000A2D4E" w:rsidRPr="00415E51" w:rsidRDefault="000A2D4E" w:rsidP="000A2D4E">
      <w:pPr>
        <w:pStyle w:val="a9"/>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a9"/>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a9"/>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w:t>
      </w:r>
      <w:proofErr w:type="spellStart"/>
      <w:r w:rsidRPr="00D60D90">
        <w:rPr>
          <w:lang w:val="ru-RU"/>
        </w:rPr>
        <w:t>реда</w:t>
      </w:r>
      <w:proofErr w:type="spellEnd"/>
      <w:r w:rsidRPr="00D60D90">
        <w:rPr>
          <w:lang w:val="ru-RU"/>
        </w:rPr>
        <w:t xml:space="preserve"> и </w:t>
      </w:r>
      <w:proofErr w:type="spellStart"/>
      <w:r w:rsidRPr="00D60D90">
        <w:rPr>
          <w:lang w:val="ru-RU"/>
        </w:rPr>
        <w:t>условията</w:t>
      </w:r>
      <w:proofErr w:type="spellEnd"/>
      <w:r w:rsidRPr="00D60D90">
        <w:rPr>
          <w:lang w:val="ru-RU"/>
        </w:rPr>
        <w:t xml:space="preserve"> на </w:t>
      </w:r>
      <w:r w:rsidRPr="00F022BF">
        <w:rPr>
          <w:rFonts w:cs="Times New Roman"/>
          <w:szCs w:val="24"/>
          <w:lang w:val="bg-BG"/>
        </w:rPr>
        <w:t xml:space="preserve">Наредба № 4 от 30.05.2018 г. </w:t>
      </w:r>
    </w:p>
    <w:p w:rsidR="000A2D4E" w:rsidRPr="00E44E19" w:rsidRDefault="000A2D4E" w:rsidP="000A2D4E">
      <w:pPr>
        <w:pStyle w:val="a9"/>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a9"/>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5D44A4">
        <w:rPr>
          <w:rFonts w:cs="Times New Roman"/>
          <w:sz w:val="24"/>
          <w:szCs w:val="24"/>
          <w:lang w:val="bg-BG"/>
        </w:rPr>
        <w:t>относими</w:t>
      </w:r>
      <w:proofErr w:type="spellEnd"/>
      <w:r w:rsidRPr="005D44A4">
        <w:rPr>
          <w:rFonts w:cs="Times New Roman"/>
          <w:sz w:val="24"/>
          <w:szCs w:val="24"/>
          <w:lang w:val="bg-BG"/>
        </w:rPr>
        <w:t xml:space="preserve"> нормативни актове и актове на правото на Европейския съюз.</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a9"/>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a9"/>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proofErr w:type="spellStart"/>
      <w:r w:rsidRPr="00D60D90">
        <w:rPr>
          <w:rFonts w:cs="Times New Roman"/>
          <w:color w:val="000000"/>
          <w:sz w:val="24"/>
          <w:szCs w:val="24"/>
          <w:lang w:val="ru-RU"/>
        </w:rPr>
        <w:t>изпълнение</w:t>
      </w:r>
      <w:proofErr w:type="spellEnd"/>
      <w:r w:rsidRPr="00D60D90">
        <w:rPr>
          <w:rFonts w:cs="Times New Roman"/>
          <w:color w:val="000000"/>
          <w:sz w:val="24"/>
          <w:szCs w:val="24"/>
          <w:lang w:val="ru-RU"/>
        </w:rPr>
        <w:t xml:space="preserve"> на </w:t>
      </w:r>
      <w:proofErr w:type="spellStart"/>
      <w:r w:rsidRPr="00D60D90">
        <w:rPr>
          <w:rFonts w:cs="Times New Roman"/>
          <w:color w:val="000000"/>
          <w:sz w:val="24"/>
          <w:szCs w:val="24"/>
          <w:lang w:val="ru-RU"/>
        </w:rPr>
        <w:t>дейностите</w:t>
      </w:r>
      <w:proofErr w:type="spellEnd"/>
      <w:r w:rsidRPr="00D60D90">
        <w:rPr>
          <w:rFonts w:cs="Times New Roman"/>
          <w:color w:val="000000"/>
          <w:sz w:val="24"/>
          <w:szCs w:val="24"/>
          <w:lang w:val="ru-RU"/>
        </w:rPr>
        <w:t xml:space="preserve">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w:t>
      </w:r>
      <w:proofErr w:type="spellStart"/>
      <w:r w:rsidRPr="00D60D90">
        <w:rPr>
          <w:rFonts w:cs="Times New Roman"/>
          <w:color w:val="000000"/>
          <w:sz w:val="24"/>
          <w:szCs w:val="24"/>
          <w:lang w:val="ru-RU"/>
        </w:rPr>
        <w:t>към</w:t>
      </w:r>
      <w:proofErr w:type="spellEnd"/>
      <w:r w:rsidRPr="00D60D90">
        <w:rPr>
          <w:rFonts w:cs="Times New Roman"/>
          <w:color w:val="000000"/>
          <w:sz w:val="24"/>
          <w:szCs w:val="24"/>
          <w:lang w:val="ru-RU"/>
        </w:rPr>
        <w:t xml:space="preserve">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w:t>
      </w:r>
      <w:proofErr w:type="spellStart"/>
      <w:r w:rsidRPr="00D60D90">
        <w:rPr>
          <w:rFonts w:cs="Times New Roman"/>
          <w:color w:val="000000"/>
          <w:sz w:val="24"/>
          <w:szCs w:val="24"/>
          <w:lang w:val="ru-RU"/>
        </w:rPr>
        <w:t>финансиран</w:t>
      </w:r>
      <w:proofErr w:type="spellEnd"/>
      <w:r w:rsidRPr="00D60D90">
        <w:rPr>
          <w:rFonts w:cs="Times New Roman"/>
          <w:color w:val="000000"/>
          <w:sz w:val="24"/>
          <w:szCs w:val="24"/>
          <w:lang w:val="ru-RU"/>
        </w:rPr>
        <w:t xml:space="preserve">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но не повече от 36 месеца, а за договори сключени след 30 юни 2020 г.  - не по-късно от 30 юни 2023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a9"/>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lastRenderedPageBreak/>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Pr="00E46AEA">
        <w:rPr>
          <w:rFonts w:cs="Times New Roman"/>
          <w:sz w:val="24"/>
          <w:szCs w:val="24"/>
          <w:shd w:val="clear" w:color="auto" w:fill="FEFEFE"/>
          <w:lang w:val="bg-BG"/>
        </w:rPr>
        <w:t>фитосанитарните</w:t>
      </w:r>
      <w:proofErr w:type="spellEnd"/>
      <w:r w:rsidRPr="00E46AEA">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a9"/>
        <w:ind w:firstLine="720"/>
        <w:rPr>
          <w:rFonts w:cs="Times New Roman"/>
          <w:szCs w:val="24"/>
          <w:lang w:val="bg-BG"/>
        </w:rPr>
      </w:pPr>
      <w:r>
        <w:rPr>
          <w:rFonts w:cs="Times New Roman"/>
          <w:szCs w:val="24"/>
          <w:lang w:val="bg-BG"/>
        </w:rPr>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a9"/>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a9"/>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a9"/>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w:t>
      </w:r>
      <w:proofErr w:type="spellStart"/>
      <w:r w:rsidRPr="00D60D90">
        <w:rPr>
          <w:szCs w:val="24"/>
          <w:shd w:val="clear" w:color="auto" w:fill="FEFEFE"/>
          <w:lang w:val="ru-RU"/>
        </w:rPr>
        <w:t>длъжен</w:t>
      </w:r>
      <w:proofErr w:type="spellEnd"/>
      <w:r w:rsidRPr="00D60D90">
        <w:rPr>
          <w:szCs w:val="24"/>
          <w:shd w:val="clear" w:color="auto" w:fill="FEFEFE"/>
          <w:lang w:val="ru-RU"/>
        </w:rPr>
        <w:t xml:space="preserve"> да </w:t>
      </w:r>
      <w:proofErr w:type="spellStart"/>
      <w:r w:rsidRPr="00D60D90">
        <w:rPr>
          <w:szCs w:val="24"/>
          <w:shd w:val="clear" w:color="auto" w:fill="FEFEFE"/>
          <w:lang w:val="ru-RU"/>
        </w:rPr>
        <w:t>спазва</w:t>
      </w:r>
      <w:proofErr w:type="spellEnd"/>
      <w:r w:rsidRPr="00D60D90">
        <w:rPr>
          <w:szCs w:val="24"/>
          <w:shd w:val="clear" w:color="auto" w:fill="FEFEFE"/>
          <w:lang w:val="ru-RU"/>
        </w:rPr>
        <w:t xml:space="preserve">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w:t>
      </w:r>
      <w:proofErr w:type="spellStart"/>
      <w:r w:rsidRPr="00D60D90">
        <w:rPr>
          <w:i/>
          <w:sz w:val="22"/>
          <w:shd w:val="clear" w:color="auto" w:fill="FEFEFE"/>
          <w:lang w:val="ru-RU"/>
        </w:rPr>
        <w:t>посочва</w:t>
      </w:r>
      <w:proofErr w:type="spellEnd"/>
      <w:r w:rsidRPr="00D60D90">
        <w:rPr>
          <w:i/>
          <w:sz w:val="22"/>
          <w:shd w:val="clear" w:color="auto" w:fill="FEFEFE"/>
          <w:lang w:val="ru-RU"/>
        </w:rPr>
        <w:t xml:space="preserve"> се </w:t>
      </w:r>
      <w:r w:rsidRPr="002D5403">
        <w:rPr>
          <w:i/>
          <w:sz w:val="22"/>
          <w:szCs w:val="24"/>
          <w:shd w:val="clear" w:color="auto" w:fill="FEFEFE"/>
          <w:lang w:val="bg-BG"/>
        </w:rPr>
        <w:t>един от двата периода: т</w:t>
      </w:r>
      <w:proofErr w:type="spellStart"/>
      <w:r w:rsidRPr="00D60D90">
        <w:rPr>
          <w:i/>
          <w:sz w:val="22"/>
          <w:shd w:val="clear" w:color="auto" w:fill="FEFEFE"/>
          <w:lang w:val="ru-RU"/>
        </w:rPr>
        <w:t>ри</w:t>
      </w:r>
      <w:proofErr w:type="spellEnd"/>
      <w:r w:rsidRPr="00D60D90">
        <w:rPr>
          <w:i/>
          <w:sz w:val="22"/>
          <w:shd w:val="clear" w:color="auto" w:fill="FEFEFE"/>
          <w:lang w:val="ru-RU"/>
        </w:rPr>
        <w:t xml:space="preserve"> </w:t>
      </w:r>
      <w:proofErr w:type="spellStart"/>
      <w:r w:rsidRPr="00D60D90">
        <w:rPr>
          <w:i/>
          <w:sz w:val="22"/>
          <w:shd w:val="clear" w:color="auto" w:fill="FEFEFE"/>
          <w:lang w:val="ru-RU"/>
        </w:rPr>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получаване</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микр</w:t>
      </w:r>
      <w:proofErr w:type="gramStart"/>
      <w:r w:rsidRPr="00D60D90">
        <w:rPr>
          <w:i/>
          <w:sz w:val="22"/>
          <w:shd w:val="clear" w:color="auto" w:fill="FEFEFE"/>
          <w:lang w:val="ru-RU"/>
        </w:rPr>
        <w:t>о-</w:t>
      </w:r>
      <w:proofErr w:type="gramEnd"/>
      <w:r w:rsidRPr="00D60D90">
        <w:rPr>
          <w:i/>
          <w:sz w:val="22"/>
          <w:shd w:val="clear" w:color="auto" w:fill="FEFEFE"/>
          <w:lang w:val="ru-RU"/>
        </w:rPr>
        <w:t xml:space="preserve">, </w:t>
      </w:r>
      <w:proofErr w:type="spellStart"/>
      <w:r w:rsidRPr="00D60D90">
        <w:rPr>
          <w:i/>
          <w:sz w:val="22"/>
          <w:shd w:val="clear" w:color="auto" w:fill="FEFEFE"/>
          <w:lang w:val="ru-RU"/>
        </w:rPr>
        <w:t>малко</w:t>
      </w:r>
      <w:proofErr w:type="spellEnd"/>
      <w:r w:rsidRPr="00D60D90">
        <w:rPr>
          <w:i/>
          <w:sz w:val="22"/>
          <w:shd w:val="clear" w:color="auto" w:fill="FEFEFE"/>
          <w:lang w:val="ru-RU"/>
        </w:rPr>
        <w:t xml:space="preserve"> или </w:t>
      </w:r>
      <w:proofErr w:type="spellStart"/>
      <w:r w:rsidRPr="00D60D90">
        <w:rPr>
          <w:i/>
          <w:sz w:val="22"/>
          <w:shd w:val="clear" w:color="auto" w:fill="FEFEFE"/>
          <w:lang w:val="ru-RU"/>
        </w:rPr>
        <w:t>средно</w:t>
      </w:r>
      <w:proofErr w:type="spellEnd"/>
      <w:r w:rsidRPr="00D60D90">
        <w:rPr>
          <w:i/>
          <w:sz w:val="22"/>
          <w:shd w:val="clear" w:color="auto" w:fill="FEFEFE"/>
          <w:lang w:val="ru-RU"/>
        </w:rPr>
        <w:t xml:space="preserve"> предприятие </w:t>
      </w:r>
      <w:r w:rsidRPr="00D60D90">
        <w:rPr>
          <w:b/>
          <w:i/>
          <w:sz w:val="22"/>
          <w:shd w:val="clear" w:color="auto" w:fill="FEFEFE"/>
          <w:lang w:val="ru-RU"/>
        </w:rPr>
        <w:t>или</w:t>
      </w:r>
      <w:r w:rsidRPr="00D60D90">
        <w:rPr>
          <w:i/>
          <w:sz w:val="22"/>
          <w:shd w:val="clear" w:color="auto" w:fill="FEFEFE"/>
          <w:lang w:val="ru-RU"/>
        </w:rPr>
        <w:t xml:space="preserve"> пет </w:t>
      </w:r>
      <w:proofErr w:type="spellStart"/>
      <w:r w:rsidRPr="00D60D90">
        <w:rPr>
          <w:i/>
          <w:sz w:val="22"/>
          <w:shd w:val="clear" w:color="auto" w:fill="FEFEFE"/>
          <w:lang w:val="ru-RU"/>
        </w:rPr>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w:t>
      </w:r>
      <w:proofErr w:type="spellStart"/>
      <w:r w:rsidRPr="00D60D90">
        <w:rPr>
          <w:i/>
          <w:sz w:val="22"/>
          <w:shd w:val="clear" w:color="auto" w:fill="FEFEFE"/>
          <w:lang w:val="ru-RU"/>
        </w:rPr>
        <w:t>голямо</w:t>
      </w:r>
      <w:proofErr w:type="spellEnd"/>
      <w:r w:rsidRPr="00D60D90">
        <w:rPr>
          <w:i/>
          <w:sz w:val="22"/>
          <w:shd w:val="clear" w:color="auto" w:fill="FEFEFE"/>
          <w:lang w:val="ru-RU"/>
        </w:rPr>
        <w:t xml:space="preserve">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a9"/>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a9"/>
        <w:rPr>
          <w:rFonts w:cs="Times New Roman"/>
          <w:i/>
          <w:szCs w:val="24"/>
          <w:lang w:val="bg-BG"/>
        </w:rPr>
      </w:pPr>
    </w:p>
    <w:p w:rsidR="000A2D4E" w:rsidRPr="00D60D90" w:rsidRDefault="000A2D4E" w:rsidP="000A2D4E">
      <w:pPr>
        <w:pStyle w:val="a9"/>
        <w:rPr>
          <w:rFonts w:cs="Times New Roman"/>
          <w:szCs w:val="24"/>
          <w:lang w:val="ru-RU"/>
        </w:rPr>
      </w:pPr>
    </w:p>
    <w:p w:rsidR="000A2D4E" w:rsidRPr="00E46AEA" w:rsidRDefault="000A2D4E" w:rsidP="000A2D4E">
      <w:pPr>
        <w:pStyle w:val="a9"/>
        <w:jc w:val="center"/>
        <w:rPr>
          <w:rFonts w:cs="Times New Roman"/>
          <w:b/>
          <w:szCs w:val="24"/>
          <w:lang w:val="bg-BG"/>
        </w:rPr>
      </w:pPr>
    </w:p>
    <w:p w:rsidR="000A2D4E" w:rsidRPr="001E33A5" w:rsidRDefault="000A2D4E" w:rsidP="000A2D4E">
      <w:pPr>
        <w:pStyle w:val="a9"/>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a9"/>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w:t>
      </w:r>
      <w:proofErr w:type="spellStart"/>
      <w:r w:rsidRPr="00E46AEA">
        <w:rPr>
          <w:rFonts w:cs="Times New Roman"/>
          <w:sz w:val="24"/>
          <w:szCs w:val="24"/>
          <w:lang w:val="bg-BG"/>
        </w:rPr>
        <w:t>последващ</w:t>
      </w:r>
      <w:proofErr w:type="spellEnd"/>
      <w:r w:rsidRPr="00E46AEA">
        <w:rPr>
          <w:rFonts w:cs="Times New Roman"/>
          <w:sz w:val="24"/>
          <w:szCs w:val="24"/>
          <w:lang w:val="bg-BG"/>
        </w:rPr>
        <w:t xml:space="preserve">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a9"/>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w:t>
      </w:r>
      <w:proofErr w:type="spellStart"/>
      <w:r w:rsidRPr="00D60D90">
        <w:rPr>
          <w:rFonts w:cs="Times New Roman"/>
          <w:szCs w:val="24"/>
          <w:lang w:val="ru-RU"/>
        </w:rPr>
        <w:t>представените</w:t>
      </w:r>
      <w:proofErr w:type="spellEnd"/>
      <w:r w:rsidRPr="00D60D90">
        <w:rPr>
          <w:rFonts w:cs="Times New Roman"/>
          <w:szCs w:val="24"/>
          <w:lang w:val="ru-RU"/>
        </w:rPr>
        <w:t xml:space="preserve"> </w:t>
      </w:r>
      <w:proofErr w:type="spellStart"/>
      <w:r w:rsidRPr="00D60D90">
        <w:rPr>
          <w:rFonts w:cs="Times New Roman"/>
          <w:szCs w:val="24"/>
          <w:lang w:val="ru-RU"/>
        </w:rPr>
        <w:t>документи</w:t>
      </w:r>
      <w:proofErr w:type="spellEnd"/>
      <w:r w:rsidRPr="00D60D90">
        <w:rPr>
          <w:rFonts w:cs="Times New Roman"/>
          <w:szCs w:val="24"/>
          <w:lang w:val="ru-RU"/>
        </w:rPr>
        <w:t xml:space="preserve">, </w:t>
      </w:r>
      <w:proofErr w:type="spellStart"/>
      <w:r w:rsidRPr="00D60D90">
        <w:rPr>
          <w:rFonts w:cs="Times New Roman"/>
          <w:szCs w:val="24"/>
          <w:lang w:val="ru-RU"/>
        </w:rPr>
        <w:t>заявените</w:t>
      </w:r>
      <w:proofErr w:type="spellEnd"/>
      <w:r w:rsidRPr="00D60D90">
        <w:rPr>
          <w:rFonts w:cs="Times New Roman"/>
          <w:szCs w:val="24"/>
          <w:lang w:val="ru-RU"/>
        </w:rPr>
        <w:t xml:space="preserve"> </w:t>
      </w:r>
      <w:proofErr w:type="spellStart"/>
      <w:r w:rsidRPr="00D60D90">
        <w:rPr>
          <w:rFonts w:cs="Times New Roman"/>
          <w:szCs w:val="24"/>
          <w:lang w:val="ru-RU"/>
        </w:rPr>
        <w:t>данни</w:t>
      </w:r>
      <w:proofErr w:type="spellEnd"/>
      <w:r w:rsidRPr="00D60D90">
        <w:rPr>
          <w:rFonts w:cs="Times New Roman"/>
          <w:szCs w:val="24"/>
          <w:lang w:val="ru-RU"/>
        </w:rPr>
        <w:t xml:space="preserve"> и </w:t>
      </w:r>
      <w:proofErr w:type="spellStart"/>
      <w:r w:rsidRPr="00D60D90">
        <w:rPr>
          <w:rFonts w:cs="Times New Roman"/>
          <w:szCs w:val="24"/>
          <w:lang w:val="ru-RU"/>
        </w:rPr>
        <w:t>други</w:t>
      </w:r>
      <w:proofErr w:type="spellEnd"/>
      <w:r w:rsidRPr="00D60D90">
        <w:rPr>
          <w:rFonts w:cs="Times New Roman"/>
          <w:szCs w:val="24"/>
          <w:lang w:val="ru-RU"/>
        </w:rPr>
        <w:t xml:space="preserve"> </w:t>
      </w:r>
      <w:proofErr w:type="spellStart"/>
      <w:r w:rsidRPr="00D60D90">
        <w:rPr>
          <w:rFonts w:cs="Times New Roman"/>
          <w:szCs w:val="24"/>
          <w:lang w:val="ru-RU"/>
        </w:rPr>
        <w:t>обстоятелства</w:t>
      </w:r>
      <w:proofErr w:type="spellEnd"/>
      <w:r w:rsidRPr="00D60D90">
        <w:rPr>
          <w:rFonts w:cs="Times New Roman"/>
          <w:szCs w:val="24"/>
          <w:lang w:val="ru-RU"/>
        </w:rPr>
        <w:t xml:space="preserve">, </w:t>
      </w:r>
      <w:proofErr w:type="spellStart"/>
      <w:r w:rsidRPr="00D60D90">
        <w:rPr>
          <w:rFonts w:cs="Times New Roman"/>
          <w:szCs w:val="24"/>
          <w:lang w:val="ru-RU"/>
        </w:rPr>
        <w:t>свързани</w:t>
      </w:r>
      <w:proofErr w:type="spellEnd"/>
      <w:r w:rsidRPr="00D60D90">
        <w:rPr>
          <w:rFonts w:cs="Times New Roman"/>
          <w:szCs w:val="24"/>
          <w:lang w:val="ru-RU"/>
        </w:rPr>
        <w:t xml:space="preserve"> с </w:t>
      </w:r>
      <w:proofErr w:type="spellStart"/>
      <w:r w:rsidRPr="00D60D90">
        <w:rPr>
          <w:rFonts w:cs="Times New Roman"/>
          <w:szCs w:val="24"/>
          <w:lang w:val="ru-RU"/>
        </w:rPr>
        <w:t>искането</w:t>
      </w:r>
      <w:proofErr w:type="spellEnd"/>
      <w:r w:rsidRPr="00D60D90">
        <w:rPr>
          <w:rFonts w:cs="Times New Roman"/>
          <w:szCs w:val="24"/>
          <w:lang w:val="ru-RU"/>
        </w:rPr>
        <w:t xml:space="preserve"> за </w:t>
      </w:r>
      <w:proofErr w:type="spellStart"/>
      <w:r w:rsidRPr="00D60D90">
        <w:rPr>
          <w:rFonts w:cs="Times New Roman"/>
          <w:szCs w:val="24"/>
          <w:lang w:val="ru-RU"/>
        </w:rPr>
        <w:t>плащане</w:t>
      </w:r>
      <w:proofErr w:type="spellEnd"/>
      <w:r w:rsidRPr="00D60D90">
        <w:rPr>
          <w:rFonts w:cs="Times New Roman"/>
          <w:szCs w:val="24"/>
          <w:lang w:val="ru-RU"/>
        </w:rPr>
        <w:t xml:space="preserve">, </w:t>
      </w:r>
      <w:proofErr w:type="spellStart"/>
      <w:r w:rsidRPr="00D60D90">
        <w:rPr>
          <w:rFonts w:cs="Times New Roman"/>
          <w:szCs w:val="24"/>
          <w:lang w:val="ru-RU"/>
        </w:rPr>
        <w:t>включително</w:t>
      </w:r>
      <w:proofErr w:type="spellEnd"/>
      <w:r w:rsidRPr="00D60D90">
        <w:rPr>
          <w:rFonts w:cs="Times New Roman"/>
          <w:szCs w:val="24"/>
          <w:lang w:val="ru-RU"/>
        </w:rPr>
        <w:t xml:space="preserve"> посещения на </w:t>
      </w:r>
      <w:proofErr w:type="spellStart"/>
      <w:r w:rsidRPr="00D60D90">
        <w:rPr>
          <w:rFonts w:cs="Times New Roman"/>
          <w:szCs w:val="24"/>
          <w:lang w:val="ru-RU"/>
        </w:rPr>
        <w:t>място</w:t>
      </w:r>
      <w:proofErr w:type="spellEnd"/>
      <w:r w:rsidRPr="00D60D90">
        <w:rPr>
          <w:rFonts w:cs="Times New Roman"/>
          <w:szCs w:val="24"/>
          <w:lang w:val="ru-RU"/>
        </w:rPr>
        <w:t xml:space="preserve">; </w:t>
      </w:r>
    </w:p>
    <w:p w:rsidR="000A2D4E" w:rsidRPr="00433996" w:rsidRDefault="000A2D4E" w:rsidP="000A2D4E">
      <w:pPr>
        <w:pStyle w:val="a9"/>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w:t>
      </w:r>
      <w:proofErr w:type="gramStart"/>
      <w:r w:rsidRPr="0058308A">
        <w:rPr>
          <w:rFonts w:cs="Times New Roman"/>
          <w:sz w:val="24"/>
          <w:szCs w:val="24"/>
          <w:shd w:val="clear" w:color="auto" w:fill="FEFEFE"/>
          <w:lang w:val="bg-BG"/>
        </w:rPr>
        <w:t>на</w:t>
      </w:r>
      <w:proofErr w:type="gramEnd"/>
      <w:r w:rsidRPr="0058308A">
        <w:rPr>
          <w:rFonts w:cs="Times New Roman"/>
          <w:sz w:val="24"/>
          <w:szCs w:val="24"/>
          <w:shd w:val="clear" w:color="auto" w:fill="FEFEFE"/>
          <w:lang w:val="bg-BG"/>
        </w:rPr>
        <w:t xml:space="preserve">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w:t>
      </w:r>
      <w:r w:rsidRPr="00E46AEA">
        <w:rPr>
          <w:rFonts w:cs="Times New Roman"/>
          <w:sz w:val="24"/>
          <w:szCs w:val="24"/>
          <w:shd w:val="clear" w:color="auto" w:fill="FEFEFE"/>
          <w:lang w:val="bg-BG"/>
        </w:rPr>
        <w:lastRenderedPageBreak/>
        <w:t>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непредставяне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или неточност в представени от 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 xml:space="preserve">или </w:t>
      </w:r>
      <w:proofErr w:type="spellStart"/>
      <w:r w:rsidRPr="00D60D90">
        <w:rPr>
          <w:rFonts w:cs="Times New Roman"/>
          <w:sz w:val="24"/>
          <w:szCs w:val="24"/>
          <w:lang w:val="ru-RU"/>
        </w:rPr>
        <w:t>негов</w:t>
      </w:r>
      <w:proofErr w:type="spellEnd"/>
      <w:r w:rsidRPr="00D60D90">
        <w:rPr>
          <w:rFonts w:cs="Times New Roman"/>
          <w:sz w:val="24"/>
          <w:szCs w:val="24"/>
          <w:lang w:val="ru-RU"/>
        </w:rPr>
        <w:t xml:space="preserve"> законен или </w:t>
      </w:r>
      <w:proofErr w:type="spellStart"/>
      <w:r w:rsidRPr="00D60D90">
        <w:rPr>
          <w:rFonts w:cs="Times New Roman"/>
          <w:sz w:val="24"/>
          <w:szCs w:val="24"/>
          <w:lang w:val="ru-RU"/>
        </w:rPr>
        <w:t>упълномощен</w:t>
      </w:r>
      <w:proofErr w:type="spellEnd"/>
      <w:r w:rsidRPr="00D60D90">
        <w:rPr>
          <w:rFonts w:cs="Times New Roman"/>
          <w:sz w:val="24"/>
          <w:szCs w:val="24"/>
          <w:lang w:val="ru-RU"/>
        </w:rPr>
        <w:t xml:space="preserve"> </w:t>
      </w:r>
      <w:proofErr w:type="spellStart"/>
      <w:r w:rsidRPr="00D60D90">
        <w:rPr>
          <w:rFonts w:cs="Times New Roman"/>
          <w:sz w:val="24"/>
          <w:szCs w:val="24"/>
          <w:lang w:val="ru-RU"/>
        </w:rPr>
        <w:t>представител</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попада</w:t>
      </w:r>
      <w:proofErr w:type="spellEnd"/>
      <w:r w:rsidRPr="00D60D90">
        <w:rPr>
          <w:rFonts w:cs="Times New Roman"/>
          <w:sz w:val="24"/>
          <w:szCs w:val="24"/>
          <w:lang w:val="ru-RU"/>
        </w:rPr>
        <w:t xml:space="preserve"> в </w:t>
      </w:r>
      <w:proofErr w:type="spellStart"/>
      <w:r w:rsidRPr="00D60D90">
        <w:rPr>
          <w:rFonts w:cs="Times New Roman"/>
          <w:sz w:val="24"/>
          <w:szCs w:val="24"/>
          <w:lang w:val="ru-RU"/>
        </w:rPr>
        <w:t>някоя</w:t>
      </w:r>
      <w:proofErr w:type="spellEnd"/>
      <w:r w:rsidRPr="00D60D90">
        <w:rPr>
          <w:rFonts w:cs="Times New Roman"/>
          <w:sz w:val="24"/>
          <w:szCs w:val="24"/>
          <w:lang w:val="ru-RU"/>
        </w:rPr>
        <w:t xml:space="preserve"> от </w:t>
      </w:r>
      <w:proofErr w:type="spellStart"/>
      <w:r w:rsidRPr="00D60D90">
        <w:rPr>
          <w:rFonts w:cs="Times New Roman"/>
          <w:sz w:val="24"/>
          <w:szCs w:val="24"/>
          <w:lang w:val="ru-RU"/>
        </w:rPr>
        <w:t>категориите</w:t>
      </w:r>
      <w:proofErr w:type="spellEnd"/>
      <w:r w:rsidRPr="00D60D90">
        <w:rPr>
          <w:rFonts w:cs="Times New Roman"/>
          <w:sz w:val="24"/>
          <w:szCs w:val="24"/>
          <w:lang w:val="ru-RU"/>
        </w:rPr>
        <w:t xml:space="preserve">, </w:t>
      </w:r>
      <w:proofErr w:type="spellStart"/>
      <w:r w:rsidRPr="00D60D90">
        <w:rPr>
          <w:rFonts w:cs="Times New Roman"/>
          <w:sz w:val="24"/>
          <w:szCs w:val="24"/>
          <w:lang w:val="ru-RU"/>
        </w:rPr>
        <w:t>определени</w:t>
      </w:r>
      <w:proofErr w:type="spellEnd"/>
      <w:r w:rsidRPr="00D60D90">
        <w:rPr>
          <w:rFonts w:cs="Times New Roman"/>
          <w:sz w:val="24"/>
          <w:szCs w:val="24"/>
          <w:lang w:val="ru-RU"/>
        </w:rPr>
        <w:t xml:space="preserve">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a9"/>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a9"/>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a9"/>
        <w:ind w:firstLine="720"/>
        <w:rPr>
          <w:rFonts w:cs="Times New Roman"/>
          <w:szCs w:val="24"/>
          <w:lang w:val="bg-BG"/>
        </w:rPr>
      </w:pPr>
      <w:proofErr w:type="gramStart"/>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в срока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w:t>
      </w:r>
      <w:proofErr w:type="gramEnd"/>
      <w:r w:rsidRPr="00E46AEA">
        <w:rPr>
          <w:rFonts w:cs="Times New Roman"/>
          <w:szCs w:val="24"/>
          <w:lang w:val="bg-BG"/>
        </w:rPr>
        <w:t xml:space="preserve">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w:t>
      </w:r>
      <w:r w:rsidRPr="00E46AEA">
        <w:rPr>
          <w:rFonts w:cs="Times New Roman"/>
          <w:sz w:val="24"/>
          <w:szCs w:val="24"/>
          <w:lang w:val="bg-BG"/>
        </w:rPr>
        <w:lastRenderedPageBreak/>
        <w:t xml:space="preserve">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w:t>
      </w:r>
      <w:proofErr w:type="spellStart"/>
      <w:r w:rsidRPr="00E46AEA">
        <w:rPr>
          <w:rFonts w:cs="Times New Roman"/>
          <w:szCs w:val="24"/>
          <w:lang w:val="bg-BG"/>
        </w:rPr>
        <w:t>подмярка</w:t>
      </w:r>
      <w:proofErr w:type="spellEnd"/>
      <w:r w:rsidRPr="00E46AEA">
        <w:rPr>
          <w:rFonts w:cs="Times New Roman"/>
          <w:szCs w:val="24"/>
          <w:lang w:val="bg-BG"/>
        </w:rPr>
        <w:t xml:space="preserve">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w:t>
      </w:r>
      <w:proofErr w:type="spellStart"/>
      <w:r w:rsidRPr="00E46AEA">
        <w:rPr>
          <w:sz w:val="24"/>
          <w:szCs w:val="24"/>
          <w:lang w:val="ru-RU"/>
        </w:rPr>
        <w:t>произтичащи</w:t>
      </w:r>
      <w:proofErr w:type="spellEnd"/>
      <w:r w:rsidRPr="00E46AEA">
        <w:rPr>
          <w:sz w:val="24"/>
          <w:szCs w:val="24"/>
          <w:lang w:val="ru-RU"/>
        </w:rPr>
        <w:t xml:space="preserve"> от него, </w:t>
      </w:r>
      <w:proofErr w:type="spellStart"/>
      <w:r w:rsidRPr="00E46AEA">
        <w:rPr>
          <w:sz w:val="24"/>
          <w:szCs w:val="24"/>
          <w:lang w:val="ru-RU"/>
        </w:rPr>
        <w:t>съставляващи</w:t>
      </w:r>
      <w:proofErr w:type="spellEnd"/>
      <w:r w:rsidRPr="00E46AEA">
        <w:rPr>
          <w:sz w:val="24"/>
          <w:szCs w:val="24"/>
          <w:lang w:val="ru-RU"/>
        </w:rPr>
        <w:t xml:space="preserve">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a9"/>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 xml:space="preserve">Закона за управление на средствата от </w:t>
      </w:r>
      <w:proofErr w:type="spellStart"/>
      <w:r w:rsidRPr="00311494">
        <w:rPr>
          <w:iCs/>
          <w:szCs w:val="24"/>
          <w:lang w:val="bg-BG"/>
        </w:rPr>
        <w:t>Eвропейските</w:t>
      </w:r>
      <w:proofErr w:type="spellEnd"/>
      <w:r w:rsidRPr="00311494">
        <w:rPr>
          <w:iCs/>
          <w:szCs w:val="24"/>
          <w:lang w:val="bg-BG"/>
        </w:rPr>
        <w:t xml:space="preserve">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xml:space="preserve">, </w:t>
      </w:r>
      <w:proofErr w:type="spellStart"/>
      <w:r w:rsidRPr="00311494">
        <w:rPr>
          <w:iCs/>
          <w:szCs w:val="24"/>
          <w:lang w:val="bg-BG"/>
        </w:rPr>
        <w:t>оправомощен</w:t>
      </w:r>
      <w:proofErr w:type="spellEnd"/>
      <w:r w:rsidRPr="00311494">
        <w:rPr>
          <w:iCs/>
          <w:szCs w:val="24"/>
          <w:lang w:val="bg-BG"/>
        </w:rPr>
        <w:t xml:space="preserve"> контролен орган, </w:t>
      </w:r>
      <w:proofErr w:type="spellStart"/>
      <w:r w:rsidRPr="00311494">
        <w:rPr>
          <w:iCs/>
          <w:szCs w:val="24"/>
          <w:lang w:val="bg-BG"/>
        </w:rPr>
        <w:t>одитни</w:t>
      </w:r>
      <w:proofErr w:type="spellEnd"/>
      <w:r w:rsidRPr="00311494">
        <w:rPr>
          <w:iCs/>
          <w:szCs w:val="24"/>
          <w:lang w:val="bg-BG"/>
        </w:rPr>
        <w:t xml:space="preserve">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w:t>
      </w:r>
      <w:proofErr w:type="spellStart"/>
      <w:r w:rsidRPr="00311494">
        <w:rPr>
          <w:szCs w:val="24"/>
          <w:shd w:val="clear" w:color="auto" w:fill="FEFEFE"/>
          <w:lang w:val="ru-RU"/>
        </w:rPr>
        <w:t>налага</w:t>
      </w:r>
      <w:proofErr w:type="spellEnd"/>
      <w:r w:rsidRPr="00311494">
        <w:rPr>
          <w:szCs w:val="24"/>
          <w:shd w:val="clear" w:color="auto" w:fill="FEFEFE"/>
          <w:lang w:val="ru-RU"/>
        </w:rPr>
        <w:t xml:space="preserve"> финансов</w:t>
      </w:r>
      <w:r w:rsidRPr="00311494">
        <w:rPr>
          <w:szCs w:val="24"/>
          <w:shd w:val="clear" w:color="auto" w:fill="FEFEFE"/>
          <w:lang w:val="bg-BG"/>
        </w:rPr>
        <w:t>и</w:t>
      </w:r>
      <w:r w:rsidRPr="00311494">
        <w:rPr>
          <w:szCs w:val="24"/>
          <w:shd w:val="clear" w:color="auto" w:fill="FEFEFE"/>
          <w:lang w:val="ru-RU"/>
        </w:rPr>
        <w:t xml:space="preserve"> </w:t>
      </w:r>
      <w:proofErr w:type="spellStart"/>
      <w:r w:rsidRPr="00311494">
        <w:rPr>
          <w:szCs w:val="24"/>
          <w:shd w:val="clear" w:color="auto" w:fill="FEFEFE"/>
          <w:lang w:val="ru-RU"/>
        </w:rPr>
        <w:t>корекции</w:t>
      </w:r>
      <w:proofErr w:type="spellEnd"/>
      <w:r w:rsidRPr="00311494">
        <w:rPr>
          <w:szCs w:val="24"/>
          <w:shd w:val="clear" w:color="auto" w:fill="FEFEFE"/>
          <w:lang w:val="ru-RU"/>
        </w:rPr>
        <w:t xml:space="preserve">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w:t>
      </w:r>
      <w:proofErr w:type="spellStart"/>
      <w:r w:rsidRPr="00311494">
        <w:rPr>
          <w:szCs w:val="24"/>
          <w:shd w:val="clear" w:color="auto" w:fill="FEFEFE"/>
          <w:lang w:val="ru-RU"/>
        </w:rPr>
        <w:t>реда</w:t>
      </w:r>
      <w:proofErr w:type="spellEnd"/>
      <w:r w:rsidRPr="00311494">
        <w:rPr>
          <w:szCs w:val="24"/>
          <w:shd w:val="clear" w:color="auto" w:fill="FEFEFE"/>
          <w:lang w:val="ru-RU"/>
        </w:rPr>
        <w:t xml:space="preserve">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proofErr w:type="spellStart"/>
      <w:r w:rsidRPr="00F412DD">
        <w:rPr>
          <w:rFonts w:cs="Times New Roman"/>
          <w:lang w:val="ru-RU"/>
        </w:rPr>
        <w:t>р</w:t>
      </w:r>
      <w:r w:rsidRPr="00D60D90">
        <w:rPr>
          <w:rFonts w:cs="Times New Roman"/>
          <w:lang w:val="ru-RU"/>
        </w:rPr>
        <w:t>иета</w:t>
      </w:r>
      <w:proofErr w:type="spellEnd"/>
      <w:r w:rsidRPr="00D60D90">
        <w:rPr>
          <w:rFonts w:cs="Times New Roman"/>
          <w:lang w:val="ru-RU"/>
        </w:rPr>
        <w:t xml:space="preserve"> с </w:t>
      </w:r>
      <w:hyperlink r:id="rId16" w:history="1">
        <w:r w:rsidRPr="00D60D90">
          <w:rPr>
            <w:rStyle w:val="a5"/>
            <w:rFonts w:cs="Times New Roman"/>
            <w:lang w:val="ru-RU"/>
          </w:rPr>
          <w:t>П</w:t>
        </w:r>
        <w:proofErr w:type="spellStart"/>
        <w:r w:rsidRPr="00D60D90">
          <w:rPr>
            <w:rStyle w:val="a5"/>
            <w:rFonts w:cs="Times New Roman"/>
            <w:lang w:val="bg-BG"/>
          </w:rPr>
          <w:t>остановление</w:t>
        </w:r>
        <w:proofErr w:type="spellEnd"/>
        <w:r w:rsidRPr="00D60D90">
          <w:rPr>
            <w:rStyle w:val="a5"/>
            <w:rFonts w:cs="Times New Roman"/>
            <w:lang w:val="ru-RU"/>
          </w:rPr>
          <w:t xml:space="preserve"> № 57</w:t>
        </w:r>
      </w:hyperlink>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proofErr w:type="spellStart"/>
      <w:r w:rsidRPr="00D60D90">
        <w:rPr>
          <w:rFonts w:cs="Times New Roman"/>
          <w:lang w:val="ru-RU"/>
        </w:rPr>
        <w:t>обн</w:t>
      </w:r>
      <w:proofErr w:type="spellEnd"/>
      <w:r w:rsidRPr="00D60D90">
        <w:rPr>
          <w:rFonts w:cs="Times New Roman"/>
          <w:lang w:val="ru-RU"/>
        </w:rPr>
        <w:t xml:space="preserve">., ДВ, </w:t>
      </w:r>
      <w:hyperlink r:id="rId17" w:history="1">
        <w:proofErr w:type="spellStart"/>
        <w:r w:rsidRPr="00D60D90">
          <w:rPr>
            <w:rStyle w:val="a5"/>
            <w:rFonts w:cs="Times New Roman"/>
            <w:lang w:val="ru-RU"/>
          </w:rPr>
          <w:t>бр</w:t>
        </w:r>
        <w:proofErr w:type="spellEnd"/>
        <w:r w:rsidRPr="00D60D90">
          <w:rPr>
            <w:rStyle w:val="a5"/>
            <w:rFonts w:cs="Times New Roman"/>
            <w:lang w:val="ru-RU"/>
          </w:rPr>
          <w:t>. 27</w:t>
        </w:r>
      </w:hyperlink>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proofErr w:type="spellStart"/>
      <w:r w:rsidRPr="00CD4827">
        <w:rPr>
          <w:rFonts w:cs="Times New Roman"/>
          <w:b/>
          <w:bCs/>
          <w:szCs w:val="24"/>
          <w:shd w:val="clear" w:color="auto" w:fill="FEFEFE"/>
          <w:lang w:val="ru-RU"/>
        </w:rPr>
        <w:t>Насоките</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определяне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финансови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корекции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които</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трябва</w:t>
      </w:r>
      <w:proofErr w:type="spellEnd"/>
      <w:r w:rsidRPr="00311494">
        <w:rPr>
          <w:b/>
          <w:bCs/>
          <w:szCs w:val="24"/>
          <w:shd w:val="clear" w:color="auto" w:fill="FEFEFE"/>
          <w:lang w:val="ru-RU"/>
        </w:rPr>
        <w:t xml:space="preserve"> да </w:t>
      </w:r>
      <w:proofErr w:type="spellStart"/>
      <w:r w:rsidRPr="00311494">
        <w:rPr>
          <w:b/>
          <w:bCs/>
          <w:szCs w:val="24"/>
          <w:shd w:val="clear" w:color="auto" w:fill="FEFEFE"/>
          <w:lang w:val="ru-RU"/>
        </w:rPr>
        <w:t>бъдат</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lastRenderedPageBreak/>
        <w:t>внесени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във</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финансирани</w:t>
      </w:r>
      <w:proofErr w:type="spellEnd"/>
      <w:r w:rsidRPr="00311494">
        <w:rPr>
          <w:b/>
          <w:bCs/>
          <w:szCs w:val="24"/>
          <w:shd w:val="clear" w:color="auto" w:fill="FEFEFE"/>
          <w:lang w:val="ru-RU"/>
        </w:rPr>
        <w:t xml:space="preserve"> от </w:t>
      </w:r>
      <w:proofErr w:type="spellStart"/>
      <w:r w:rsidRPr="00311494">
        <w:rPr>
          <w:b/>
          <w:bCs/>
          <w:szCs w:val="24"/>
          <w:shd w:val="clear" w:color="auto" w:fill="FEFEFE"/>
          <w:lang w:val="ru-RU"/>
        </w:rPr>
        <w:t>Съюза</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разходи</w:t>
      </w:r>
      <w:proofErr w:type="spellEnd"/>
      <w:r w:rsidRPr="00311494">
        <w:rPr>
          <w:b/>
          <w:bCs/>
          <w:szCs w:val="24"/>
          <w:shd w:val="clear" w:color="auto" w:fill="FEFEFE"/>
          <w:lang w:val="ru-RU"/>
        </w:rPr>
        <w:t xml:space="preserve"> в </w:t>
      </w:r>
      <w:proofErr w:type="spellStart"/>
      <w:r w:rsidRPr="00311494">
        <w:rPr>
          <w:b/>
          <w:bCs/>
          <w:szCs w:val="24"/>
          <w:shd w:val="clear" w:color="auto" w:fill="FEFEFE"/>
          <w:lang w:val="ru-RU"/>
        </w:rPr>
        <w:t>рамките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споделеното</w:t>
      </w:r>
      <w:proofErr w:type="spellEnd"/>
      <w:r w:rsidRPr="00311494">
        <w:rPr>
          <w:b/>
          <w:bCs/>
          <w:szCs w:val="24"/>
          <w:shd w:val="clear" w:color="auto" w:fill="FEFEFE"/>
          <w:lang w:val="ru-RU"/>
        </w:rPr>
        <w:t xml:space="preserve"> управление, в случай на </w:t>
      </w:r>
      <w:proofErr w:type="spellStart"/>
      <w:r w:rsidRPr="00311494">
        <w:rPr>
          <w:b/>
          <w:bCs/>
          <w:szCs w:val="24"/>
          <w:shd w:val="clear" w:color="auto" w:fill="FEFEFE"/>
          <w:lang w:val="ru-RU"/>
        </w:rPr>
        <w:t>неспазване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правилата</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възлагане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обществени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поръчки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одобрени</w:t>
      </w:r>
      <w:proofErr w:type="spellEnd"/>
      <w:r w:rsidRPr="00311494">
        <w:rPr>
          <w:b/>
          <w:bCs/>
          <w:szCs w:val="24"/>
          <w:shd w:val="clear" w:color="auto" w:fill="FEFEFE"/>
          <w:lang w:val="ru-RU"/>
        </w:rPr>
        <w:t xml:space="preserve"> с Решение</w:t>
      </w:r>
      <w:proofErr w:type="gramStart"/>
      <w:r w:rsidRPr="00311494">
        <w:rPr>
          <w:b/>
          <w:bCs/>
          <w:szCs w:val="24"/>
          <w:shd w:val="clear" w:color="auto" w:fill="FEFEFE"/>
          <w:lang w:val="ru-RU"/>
        </w:rPr>
        <w:t xml:space="preserve"> С</w:t>
      </w:r>
      <w:proofErr w:type="gramEnd"/>
      <w:r w:rsidRPr="00311494">
        <w:rPr>
          <w:b/>
          <w:bCs/>
          <w:szCs w:val="24"/>
          <w:shd w:val="clear" w:color="auto" w:fill="FEFEFE"/>
          <w:lang w:val="ru-RU"/>
        </w:rPr>
        <w:t xml:space="preserve">(2013) 9527 от 19 </w:t>
      </w:r>
      <w:proofErr w:type="spellStart"/>
      <w:r w:rsidRPr="00311494">
        <w:rPr>
          <w:b/>
          <w:bCs/>
          <w:szCs w:val="24"/>
          <w:shd w:val="clear" w:color="auto" w:fill="FEFEFE"/>
          <w:lang w:val="ru-RU"/>
        </w:rPr>
        <w:t>декември</w:t>
      </w:r>
      <w:proofErr w:type="spellEnd"/>
      <w:r w:rsidRPr="00311494">
        <w:rPr>
          <w:b/>
          <w:bCs/>
          <w:szCs w:val="24"/>
          <w:shd w:val="clear" w:color="auto" w:fill="FEFEFE"/>
          <w:lang w:val="ru-RU"/>
        </w:rPr>
        <w:t xml:space="preserve"> 2013 г. на </w:t>
      </w:r>
      <w:proofErr w:type="spellStart"/>
      <w:r w:rsidRPr="00311494">
        <w:rPr>
          <w:b/>
          <w:bCs/>
          <w:szCs w:val="24"/>
          <w:shd w:val="clear" w:color="auto" w:fill="FEFEFE"/>
          <w:lang w:val="ru-RU"/>
        </w:rPr>
        <w:t>Европейската</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комисия</w:t>
      </w:r>
      <w:proofErr w:type="spellEnd"/>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a9"/>
        <w:shd w:val="clear" w:color="auto" w:fill="FFFFFF"/>
        <w:tabs>
          <w:tab w:val="center" w:pos="0"/>
        </w:tabs>
        <w:rPr>
          <w:rFonts w:cs="Times New Roman"/>
          <w:szCs w:val="24"/>
          <w:lang w:val="bg-BG"/>
        </w:rPr>
      </w:pPr>
      <w:r>
        <w:rPr>
          <w:rFonts w:cs="Times New Roman"/>
          <w:b/>
          <w:szCs w:val="24"/>
          <w:shd w:val="clear" w:color="auto" w:fill="FEFEFE"/>
          <w:lang w:val="bg-BG"/>
        </w:rPr>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a9"/>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a9"/>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a9"/>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proofErr w:type="gramStart"/>
      <w:r w:rsidRPr="00D60D90">
        <w:rPr>
          <w:rFonts w:cs="Times New Roman"/>
          <w:b/>
          <w:szCs w:val="24"/>
          <w:shd w:val="clear" w:color="auto" w:fill="FEFEFE"/>
          <w:lang w:val="ru-RU"/>
        </w:rPr>
        <w:t>(5)</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Когато</w:t>
      </w:r>
      <w:proofErr w:type="spellEnd"/>
      <w:r w:rsidRPr="00D60D90">
        <w:rPr>
          <w:rFonts w:cs="Times New Roman"/>
          <w:szCs w:val="24"/>
          <w:shd w:val="clear" w:color="auto" w:fill="FEFEFE"/>
          <w:lang w:val="ru-RU"/>
        </w:rPr>
        <w:t xml:space="preserve">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на срока по чл. 6, ал. 4 от договора, </w:t>
      </w:r>
      <w:proofErr w:type="spellStart"/>
      <w:r w:rsidRPr="00D60D90">
        <w:rPr>
          <w:rFonts w:cs="Times New Roman"/>
          <w:szCs w:val="24"/>
          <w:shd w:val="clear" w:color="auto" w:fill="FEFEFE"/>
          <w:lang w:val="ru-RU"/>
        </w:rPr>
        <w:t>неизпълнението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задължението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бенефициента</w:t>
      </w:r>
      <w:proofErr w:type="spellEnd"/>
      <w:r w:rsidRPr="00D60D90">
        <w:rPr>
          <w:rFonts w:cs="Times New Roman"/>
          <w:szCs w:val="24"/>
          <w:shd w:val="clear" w:color="auto" w:fill="FEFEFE"/>
          <w:lang w:val="ru-RU"/>
        </w:rPr>
        <w:t xml:space="preserve"> по отношение </w:t>
      </w:r>
      <w:proofErr w:type="spellStart"/>
      <w:r w:rsidRPr="00D60D90">
        <w:rPr>
          <w:rFonts w:cs="Times New Roman"/>
          <w:szCs w:val="24"/>
          <w:shd w:val="clear" w:color="auto" w:fill="FEFEFE"/>
          <w:lang w:val="ru-RU"/>
        </w:rPr>
        <w:t>задълженията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включени</w:t>
      </w:r>
      <w:proofErr w:type="spellEnd"/>
      <w:r w:rsidRPr="00D60D90">
        <w:rPr>
          <w:rFonts w:cs="Times New Roman"/>
          <w:szCs w:val="24"/>
          <w:shd w:val="clear" w:color="auto" w:fill="FEFEFE"/>
          <w:lang w:val="ru-RU"/>
        </w:rPr>
        <w:t xml:space="preserve"> в Приложение № 2 </w:t>
      </w:r>
      <w:proofErr w:type="spellStart"/>
      <w:r w:rsidRPr="00D60D90">
        <w:rPr>
          <w:rFonts w:cs="Times New Roman"/>
          <w:szCs w:val="24"/>
          <w:shd w:val="clear" w:color="auto" w:fill="FEFEFE"/>
          <w:lang w:val="ru-RU"/>
        </w:rPr>
        <w:t>съгласно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одобрената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производствена</w:t>
      </w:r>
      <w:proofErr w:type="spellEnd"/>
      <w:r w:rsidRPr="00D60D90">
        <w:rPr>
          <w:rFonts w:cs="Times New Roman"/>
          <w:szCs w:val="24"/>
          <w:shd w:val="clear" w:color="auto" w:fill="FEFEFE"/>
          <w:lang w:val="ru-RU"/>
        </w:rPr>
        <w:t xml:space="preserve"> и </w:t>
      </w:r>
      <w:proofErr w:type="spellStart"/>
      <w:r w:rsidRPr="00D60D90">
        <w:rPr>
          <w:rFonts w:cs="Times New Roman"/>
          <w:szCs w:val="24"/>
          <w:shd w:val="clear" w:color="auto" w:fill="FEFEFE"/>
          <w:lang w:val="ru-RU"/>
        </w:rPr>
        <w:t>търговска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програма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ако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има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такава</w:t>
      </w:r>
      <w:proofErr w:type="spellEnd"/>
      <w:r w:rsidRPr="00D60D90">
        <w:rPr>
          <w:rFonts w:cs="Times New Roman"/>
          <w:szCs w:val="24"/>
          <w:shd w:val="clear" w:color="auto" w:fill="FEFEFE"/>
          <w:lang w:val="ru-RU"/>
        </w:rPr>
        <w:t xml:space="preserve">) е </w:t>
      </w:r>
      <w:proofErr w:type="spellStart"/>
      <w:r w:rsidRPr="00D60D90">
        <w:rPr>
          <w:rFonts w:cs="Times New Roman"/>
          <w:szCs w:val="24"/>
          <w:shd w:val="clear" w:color="auto" w:fill="FEFEFE"/>
          <w:lang w:val="ru-RU"/>
        </w:rPr>
        <w:t>по-голямо</w:t>
      </w:r>
      <w:proofErr w:type="spellEnd"/>
      <w:r w:rsidRPr="00D60D90">
        <w:rPr>
          <w:rFonts w:cs="Times New Roman"/>
          <w:szCs w:val="24"/>
          <w:shd w:val="clear" w:color="auto" w:fill="FEFEFE"/>
          <w:lang w:val="ru-RU"/>
        </w:rPr>
        <w:t xml:space="preserve"> от 50 на сто от </w:t>
      </w:r>
      <w:proofErr w:type="spellStart"/>
      <w:r w:rsidRPr="00D60D90">
        <w:rPr>
          <w:rFonts w:cs="Times New Roman"/>
          <w:szCs w:val="24"/>
          <w:shd w:val="clear" w:color="auto" w:fill="FEFEFE"/>
          <w:lang w:val="ru-RU"/>
        </w:rPr>
        <w:t>тях</w:t>
      </w:r>
      <w:proofErr w:type="spellEnd"/>
      <w:r w:rsidRPr="00D60D90">
        <w:rPr>
          <w:rFonts w:cs="Times New Roman"/>
          <w:szCs w:val="24"/>
          <w:shd w:val="clear" w:color="auto" w:fill="FEFEFE"/>
          <w:lang w:val="ru-RU"/>
        </w:rPr>
        <w:t xml:space="preserve">, ФОНДЪТ </w:t>
      </w:r>
      <w:proofErr w:type="spellStart"/>
      <w:r w:rsidRPr="00D60D90">
        <w:rPr>
          <w:rFonts w:cs="Times New Roman"/>
          <w:szCs w:val="24"/>
          <w:shd w:val="clear" w:color="auto" w:fill="FEFEFE"/>
          <w:lang w:val="ru-RU"/>
        </w:rPr>
        <w:t>претендира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възстановяване</w:t>
      </w:r>
      <w:proofErr w:type="spellEnd"/>
      <w:r w:rsidRPr="00D60D90">
        <w:rPr>
          <w:rFonts w:cs="Times New Roman"/>
          <w:szCs w:val="24"/>
          <w:shd w:val="clear" w:color="auto" w:fill="FEFEFE"/>
          <w:lang w:val="ru-RU"/>
        </w:rPr>
        <w:t xml:space="preserve"> на</w:t>
      </w:r>
      <w:proofErr w:type="gram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изплатената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помощ</w:t>
      </w:r>
      <w:proofErr w:type="spellEnd"/>
      <w:r w:rsidRPr="00D60D90">
        <w:rPr>
          <w:rFonts w:cs="Times New Roman"/>
          <w:szCs w:val="24"/>
          <w:shd w:val="clear" w:color="auto" w:fill="FEFEFE"/>
          <w:lang w:val="ru-RU"/>
        </w:rPr>
        <w:t xml:space="preserve"> по </w:t>
      </w:r>
      <w:proofErr w:type="spellStart"/>
      <w:r w:rsidRPr="00D60D90">
        <w:rPr>
          <w:rFonts w:cs="Times New Roman"/>
          <w:szCs w:val="24"/>
          <w:shd w:val="clear" w:color="auto" w:fill="FEFEFE"/>
          <w:lang w:val="ru-RU"/>
        </w:rPr>
        <w:t>този</w:t>
      </w:r>
      <w:proofErr w:type="spellEnd"/>
      <w:r w:rsidRPr="00D60D90">
        <w:rPr>
          <w:rFonts w:cs="Times New Roman"/>
          <w:szCs w:val="24"/>
          <w:shd w:val="clear" w:color="auto" w:fill="FEFEFE"/>
          <w:lang w:val="ru-RU"/>
        </w:rPr>
        <w:t xml:space="preserve"> договор.</w:t>
      </w:r>
    </w:p>
    <w:p w:rsidR="000A2D4E" w:rsidRDefault="000A2D4E" w:rsidP="000A2D4E">
      <w:pPr>
        <w:pStyle w:val="a9"/>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proofErr w:type="gramStart"/>
      <w:r w:rsidRPr="00D60D90">
        <w:rPr>
          <w:rFonts w:cs="Times New Roman"/>
          <w:b/>
          <w:szCs w:val="24"/>
          <w:shd w:val="clear" w:color="auto" w:fill="FEFEFE"/>
          <w:lang w:val="ru-RU"/>
        </w:rPr>
        <w:t>(6)</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помощ</w:t>
      </w:r>
      <w:proofErr w:type="spellEnd"/>
      <w:r w:rsidRPr="00D60D90">
        <w:rPr>
          <w:rFonts w:cs="Times New Roman"/>
          <w:szCs w:val="24"/>
          <w:shd w:val="clear" w:color="auto" w:fill="FEFEFE"/>
          <w:lang w:val="ru-RU"/>
        </w:rPr>
        <w:t xml:space="preserve"> се </w:t>
      </w:r>
      <w:proofErr w:type="spellStart"/>
      <w:r w:rsidRPr="00D60D90">
        <w:rPr>
          <w:rFonts w:cs="Times New Roman"/>
          <w:szCs w:val="24"/>
          <w:shd w:val="clear" w:color="auto" w:fill="FEFEFE"/>
          <w:lang w:val="ru-RU"/>
        </w:rPr>
        <w:t>намалява</w:t>
      </w:r>
      <w:proofErr w:type="spellEnd"/>
      <w:r w:rsidRPr="00D60D90">
        <w:rPr>
          <w:rFonts w:cs="Times New Roman"/>
          <w:szCs w:val="24"/>
          <w:shd w:val="clear" w:color="auto" w:fill="FEFEFE"/>
          <w:lang w:val="ru-RU"/>
        </w:rPr>
        <w:t xml:space="preserve"> с размера на </w:t>
      </w:r>
      <w:proofErr w:type="spellStart"/>
      <w:r w:rsidRPr="00D60D90">
        <w:rPr>
          <w:rFonts w:cs="Times New Roman"/>
          <w:szCs w:val="24"/>
          <w:shd w:val="clear" w:color="auto" w:fill="FEFEFE"/>
          <w:lang w:val="ru-RU"/>
        </w:rPr>
        <w:t>генерирания</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нетен</w:t>
      </w:r>
      <w:proofErr w:type="spellEnd"/>
      <w:r w:rsidRPr="00D60D90">
        <w:rPr>
          <w:rFonts w:cs="Times New Roman"/>
          <w:szCs w:val="24"/>
          <w:shd w:val="clear" w:color="auto" w:fill="FEFEFE"/>
          <w:lang w:val="ru-RU"/>
        </w:rPr>
        <w:t xml:space="preserve">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xml:space="preserve">, в случай че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на срока по чл. 6, ал. 4 от договора, се установи, че </w:t>
      </w:r>
      <w:proofErr w:type="spellStart"/>
      <w:r w:rsidRPr="00D60D90">
        <w:rPr>
          <w:rFonts w:cs="Times New Roman"/>
          <w:szCs w:val="24"/>
          <w:shd w:val="clear" w:color="auto" w:fill="FEFEFE"/>
          <w:lang w:val="ru-RU"/>
        </w:rPr>
        <w:t>проектът</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генерира</w:t>
      </w:r>
      <w:proofErr w:type="spellEnd"/>
      <w:r w:rsidRPr="00D60D90">
        <w:rPr>
          <w:rFonts w:cs="Times New Roman"/>
          <w:szCs w:val="24"/>
          <w:shd w:val="clear" w:color="auto" w:fill="FEFEFE"/>
          <w:lang w:val="ru-RU"/>
        </w:rPr>
        <w:t xml:space="preserve"> приходи, а </w:t>
      </w:r>
      <w:proofErr w:type="spellStart"/>
      <w:r w:rsidRPr="00D60D90">
        <w:rPr>
          <w:rFonts w:cs="Times New Roman"/>
          <w:szCs w:val="24"/>
          <w:shd w:val="clear" w:color="auto" w:fill="FEFEFE"/>
          <w:lang w:val="ru-RU"/>
        </w:rPr>
        <w:t>интензитетът</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подпомагане</w:t>
      </w:r>
      <w:proofErr w:type="spellEnd"/>
      <w:r w:rsidRPr="00D60D90">
        <w:rPr>
          <w:rFonts w:cs="Times New Roman"/>
          <w:szCs w:val="24"/>
          <w:shd w:val="clear" w:color="auto" w:fill="FEFEFE"/>
          <w:lang w:val="ru-RU"/>
        </w:rPr>
        <w:t xml:space="preserve"> е определен на сто на сто</w:t>
      </w:r>
      <w:proofErr w:type="gram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въз</w:t>
      </w:r>
      <w:proofErr w:type="spellEnd"/>
      <w:r w:rsidRPr="00D60D90">
        <w:rPr>
          <w:rFonts w:cs="Times New Roman"/>
          <w:szCs w:val="24"/>
          <w:shd w:val="clear" w:color="auto" w:fill="FEFEFE"/>
          <w:lang w:val="ru-RU"/>
        </w:rPr>
        <w:t xml:space="preserve"> основа на </w:t>
      </w:r>
      <w:proofErr w:type="spellStart"/>
      <w:r w:rsidRPr="00D60D90">
        <w:rPr>
          <w:rFonts w:cs="Times New Roman"/>
          <w:szCs w:val="24"/>
          <w:shd w:val="clear" w:color="auto" w:fill="FEFEFE"/>
          <w:lang w:val="ru-RU"/>
        </w:rPr>
        <w:t>извършен</w:t>
      </w:r>
      <w:proofErr w:type="spellEnd"/>
      <w:r w:rsidRPr="00D60D90">
        <w:rPr>
          <w:rFonts w:cs="Times New Roman"/>
          <w:szCs w:val="24"/>
          <w:shd w:val="clear" w:color="auto" w:fill="FEFEFE"/>
          <w:lang w:val="ru-RU"/>
        </w:rPr>
        <w:t xml:space="preserve"> анализ </w:t>
      </w:r>
      <w:proofErr w:type="spellStart"/>
      <w:r w:rsidRPr="00D60D90">
        <w:rPr>
          <w:rFonts w:cs="Times New Roman"/>
          <w:szCs w:val="24"/>
          <w:shd w:val="clear" w:color="auto" w:fill="FEFEFE"/>
          <w:lang w:val="ru-RU"/>
        </w:rPr>
        <w:t>разходи</w:t>
      </w:r>
      <w:proofErr w:type="spellEnd"/>
      <w:r w:rsidRPr="00D60D90">
        <w:rPr>
          <w:rFonts w:cs="Times New Roman"/>
          <w:szCs w:val="24"/>
          <w:shd w:val="clear" w:color="auto" w:fill="FEFEFE"/>
          <w:lang w:val="ru-RU"/>
        </w:rPr>
        <w:t xml:space="preserve">-ползи (финансов анализ), </w:t>
      </w:r>
      <w:proofErr w:type="spellStart"/>
      <w:r w:rsidRPr="00D60D90">
        <w:rPr>
          <w:rFonts w:cs="Times New Roman"/>
          <w:szCs w:val="24"/>
          <w:shd w:val="clear" w:color="auto" w:fill="FEFEFE"/>
          <w:lang w:val="ru-RU"/>
        </w:rPr>
        <w:t>според</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който</w:t>
      </w:r>
      <w:proofErr w:type="spellEnd"/>
      <w:r w:rsidRPr="00D60D90">
        <w:rPr>
          <w:rFonts w:cs="Times New Roman"/>
          <w:szCs w:val="24"/>
          <w:shd w:val="clear" w:color="auto" w:fill="FEFEFE"/>
          <w:lang w:val="ru-RU"/>
        </w:rPr>
        <w:t xml:space="preserve"> не </w:t>
      </w:r>
      <w:proofErr w:type="spellStart"/>
      <w:r w:rsidRPr="00D60D90">
        <w:rPr>
          <w:rFonts w:cs="Times New Roman"/>
          <w:szCs w:val="24"/>
          <w:shd w:val="clear" w:color="auto" w:fill="FEFEFE"/>
          <w:lang w:val="ru-RU"/>
        </w:rPr>
        <w:t>са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прогнозирани</w:t>
      </w:r>
      <w:proofErr w:type="spellEnd"/>
      <w:r w:rsidRPr="00D60D90">
        <w:rPr>
          <w:rFonts w:cs="Times New Roman"/>
          <w:szCs w:val="24"/>
          <w:shd w:val="clear" w:color="auto" w:fill="FEFEFE"/>
          <w:lang w:val="ru-RU"/>
        </w:rPr>
        <w:t xml:space="preserve"> приходи</w:t>
      </w:r>
      <w:r w:rsidRPr="00AE1EC7">
        <w:rPr>
          <w:rFonts w:cs="Times New Roman"/>
          <w:szCs w:val="24"/>
          <w:shd w:val="clear" w:color="auto" w:fill="FEFEFE"/>
          <w:lang w:val="bg-BG"/>
        </w:rPr>
        <w:t xml:space="preserve">, с изключение в случаите когато проектното предложение е одобрено, а финансовата помощ подлежи на изплащане при условията на Регламент 1407/2013 </w:t>
      </w:r>
      <w:proofErr w:type="gramStart"/>
      <w:r w:rsidRPr="00AE1EC7">
        <w:rPr>
          <w:rFonts w:cs="Times New Roman"/>
          <w:szCs w:val="24"/>
          <w:shd w:val="clear" w:color="auto" w:fill="FEFEFE"/>
          <w:lang w:val="bg-BG"/>
        </w:rPr>
        <w:t>на</w:t>
      </w:r>
      <w:proofErr w:type="gramEnd"/>
      <w:r w:rsidRPr="00AE1EC7">
        <w:rPr>
          <w:rFonts w:cs="Times New Roman"/>
          <w:szCs w:val="24"/>
          <w:shd w:val="clear" w:color="auto" w:fill="FEFEFE"/>
          <w:lang w:val="bg-BG"/>
        </w:rPr>
        <w:t xml:space="preserve">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proofErr w:type="gramStart"/>
      <w:r w:rsidRPr="00D60D90">
        <w:rPr>
          <w:rFonts w:cs="Times New Roman"/>
          <w:b/>
          <w:sz w:val="24"/>
          <w:szCs w:val="24"/>
          <w:lang w:val="ru-RU"/>
        </w:rPr>
        <w:lastRenderedPageBreak/>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roofErr w:type="gramEnd"/>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w:t>
      </w:r>
      <w:proofErr w:type="gramStart"/>
      <w:r w:rsidRPr="00E46AEA">
        <w:rPr>
          <w:rFonts w:cs="Times New Roman"/>
          <w:sz w:val="24"/>
          <w:szCs w:val="24"/>
          <w:lang w:val="bg-BG"/>
        </w:rPr>
        <w:t>реда на</w:t>
      </w:r>
      <w:proofErr w:type="gramEnd"/>
      <w:r w:rsidRPr="00E46AEA">
        <w:rPr>
          <w:rFonts w:cs="Times New Roman"/>
          <w:sz w:val="24"/>
          <w:szCs w:val="24"/>
          <w:lang w:val="bg-BG"/>
        </w:rPr>
        <w:t xml:space="preserve">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a9"/>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proofErr w:type="spellStart"/>
      <w:r w:rsidRPr="00D60D90">
        <w:rPr>
          <w:szCs w:val="24"/>
          <w:lang w:val="ru-RU" w:eastAsia="bg-BG"/>
        </w:rPr>
        <w:t>Всеки</w:t>
      </w:r>
      <w:proofErr w:type="spellEnd"/>
      <w:r w:rsidRPr="00D60D90">
        <w:rPr>
          <w:szCs w:val="24"/>
          <w:lang w:val="ru-RU" w:eastAsia="bg-BG"/>
        </w:rPr>
        <w:t xml:space="preserve"> </w:t>
      </w:r>
      <w:proofErr w:type="spellStart"/>
      <w:r w:rsidRPr="00D60D90">
        <w:rPr>
          <w:szCs w:val="24"/>
          <w:lang w:val="ru-RU" w:eastAsia="bg-BG"/>
        </w:rPr>
        <w:t>разход</w:t>
      </w:r>
      <w:proofErr w:type="spellEnd"/>
      <w:r w:rsidRPr="00D60D90">
        <w:rPr>
          <w:szCs w:val="24"/>
          <w:lang w:val="ru-RU" w:eastAsia="bg-BG"/>
        </w:rPr>
        <w:t xml:space="preserve">, предвиден за </w:t>
      </w:r>
      <w:proofErr w:type="spellStart"/>
      <w:r w:rsidRPr="00D60D90">
        <w:rPr>
          <w:szCs w:val="24"/>
          <w:lang w:val="ru-RU" w:eastAsia="bg-BG"/>
        </w:rPr>
        <w:t>финансиране</w:t>
      </w:r>
      <w:proofErr w:type="spellEnd"/>
      <w:r w:rsidRPr="00D60D90">
        <w:rPr>
          <w:szCs w:val="24"/>
          <w:lang w:val="ru-RU" w:eastAsia="bg-BG"/>
        </w:rPr>
        <w:t xml:space="preserve"> </w:t>
      </w:r>
      <w:proofErr w:type="spellStart"/>
      <w:r w:rsidRPr="00D60D90">
        <w:rPr>
          <w:szCs w:val="24"/>
          <w:lang w:val="ru-RU" w:eastAsia="bg-BG"/>
        </w:rPr>
        <w:t>със</w:t>
      </w:r>
      <w:proofErr w:type="spellEnd"/>
      <w:r w:rsidRPr="00D60D90">
        <w:rPr>
          <w:szCs w:val="24"/>
          <w:lang w:val="ru-RU" w:eastAsia="bg-BG"/>
        </w:rPr>
        <w:t xml:space="preserve"> средства от </w:t>
      </w:r>
      <w:proofErr w:type="spellStart"/>
      <w:r w:rsidRPr="00D60D90">
        <w:rPr>
          <w:szCs w:val="24"/>
          <w:lang w:val="ru-RU" w:eastAsia="bg-BG"/>
        </w:rPr>
        <w:t>безвъзмездна</w:t>
      </w:r>
      <w:proofErr w:type="spellEnd"/>
      <w:r w:rsidRPr="00D60D90">
        <w:rPr>
          <w:szCs w:val="24"/>
          <w:lang w:val="ru-RU" w:eastAsia="bg-BG"/>
        </w:rPr>
        <w:t xml:space="preserve"> </w:t>
      </w:r>
      <w:proofErr w:type="spellStart"/>
      <w:r w:rsidRPr="00D60D90">
        <w:rPr>
          <w:szCs w:val="24"/>
          <w:lang w:val="ru-RU" w:eastAsia="bg-BG"/>
        </w:rPr>
        <w:t>финансова</w:t>
      </w:r>
      <w:proofErr w:type="spellEnd"/>
      <w:r w:rsidRPr="00D60D90">
        <w:rPr>
          <w:szCs w:val="24"/>
          <w:lang w:val="ru-RU" w:eastAsia="bg-BG"/>
        </w:rPr>
        <w:t xml:space="preserve"> </w:t>
      </w:r>
      <w:proofErr w:type="spellStart"/>
      <w:r w:rsidRPr="00D60D90">
        <w:rPr>
          <w:szCs w:val="24"/>
          <w:lang w:val="ru-RU" w:eastAsia="bg-BG"/>
        </w:rPr>
        <w:t>помощ</w:t>
      </w:r>
      <w:proofErr w:type="spellEnd"/>
      <w:r w:rsidRPr="00D60D90">
        <w:rPr>
          <w:szCs w:val="24"/>
          <w:lang w:val="ru-RU" w:eastAsia="bg-BG"/>
        </w:rPr>
        <w:t xml:space="preserve">, </w:t>
      </w:r>
      <w:proofErr w:type="spellStart"/>
      <w:r w:rsidRPr="00D60D90">
        <w:rPr>
          <w:szCs w:val="24"/>
          <w:lang w:val="ru-RU" w:eastAsia="bg-BG"/>
        </w:rPr>
        <w:t>предоставена</w:t>
      </w:r>
      <w:proofErr w:type="spellEnd"/>
      <w:r w:rsidRPr="00D60D90">
        <w:rPr>
          <w:szCs w:val="24"/>
          <w:lang w:val="ru-RU" w:eastAsia="bg-BG"/>
        </w:rPr>
        <w:t xml:space="preserve"> с </w:t>
      </w:r>
      <w:proofErr w:type="spellStart"/>
      <w:r w:rsidRPr="00D60D90">
        <w:rPr>
          <w:szCs w:val="24"/>
          <w:lang w:val="ru-RU" w:eastAsia="bg-BG"/>
        </w:rPr>
        <w:t>този</w:t>
      </w:r>
      <w:proofErr w:type="spellEnd"/>
      <w:r w:rsidRPr="00D60D90">
        <w:rPr>
          <w:szCs w:val="24"/>
          <w:lang w:val="ru-RU" w:eastAsia="bg-BG"/>
        </w:rPr>
        <w:t xml:space="preserve"> договор, включен в </w:t>
      </w:r>
      <w:proofErr w:type="spellStart"/>
      <w:r w:rsidRPr="00D60D90">
        <w:rPr>
          <w:szCs w:val="24"/>
          <w:lang w:val="ru-RU" w:eastAsia="bg-BG"/>
        </w:rPr>
        <w:t>искане</w:t>
      </w:r>
      <w:proofErr w:type="spellEnd"/>
      <w:r w:rsidRPr="00D60D90">
        <w:rPr>
          <w:szCs w:val="24"/>
          <w:lang w:val="ru-RU" w:eastAsia="bg-BG"/>
        </w:rPr>
        <w:t xml:space="preserve"> за </w:t>
      </w:r>
      <w:proofErr w:type="spellStart"/>
      <w:r w:rsidRPr="00D60D90">
        <w:rPr>
          <w:szCs w:val="24"/>
          <w:lang w:val="ru-RU" w:eastAsia="bg-BG"/>
        </w:rPr>
        <w:t>плащане</w:t>
      </w:r>
      <w:proofErr w:type="spellEnd"/>
      <w:r w:rsidRPr="00D60D90">
        <w:rPr>
          <w:szCs w:val="24"/>
          <w:lang w:val="ru-RU" w:eastAsia="bg-BG"/>
        </w:rPr>
        <w:t xml:space="preserve"> по проекта от страна на </w:t>
      </w:r>
      <w:r w:rsidRPr="00D60D90">
        <w:rPr>
          <w:b/>
          <w:szCs w:val="24"/>
          <w:lang w:val="ru-RU" w:eastAsia="bg-BG"/>
        </w:rPr>
        <w:t>БЕНЕФИЦИЕНТА</w:t>
      </w:r>
      <w:r w:rsidRPr="00D60D90">
        <w:rPr>
          <w:szCs w:val="24"/>
          <w:lang w:val="ru-RU" w:eastAsia="bg-BG"/>
        </w:rPr>
        <w:t xml:space="preserve">, за </w:t>
      </w:r>
      <w:proofErr w:type="spellStart"/>
      <w:r w:rsidRPr="00D60D90">
        <w:rPr>
          <w:szCs w:val="24"/>
          <w:lang w:val="ru-RU" w:eastAsia="bg-BG"/>
        </w:rPr>
        <w:t>който</w:t>
      </w:r>
      <w:proofErr w:type="spellEnd"/>
      <w:r w:rsidRPr="00D60D90">
        <w:rPr>
          <w:szCs w:val="24"/>
          <w:lang w:val="ru-RU" w:eastAsia="bg-BG"/>
        </w:rPr>
        <w:t xml:space="preserve"> се </w:t>
      </w:r>
      <w:proofErr w:type="spellStart"/>
      <w:r w:rsidRPr="00D60D90">
        <w:rPr>
          <w:szCs w:val="24"/>
          <w:lang w:val="ru-RU" w:eastAsia="bg-BG"/>
        </w:rPr>
        <w:t>докаже</w:t>
      </w:r>
      <w:proofErr w:type="spellEnd"/>
      <w:r w:rsidRPr="00D60D90">
        <w:rPr>
          <w:szCs w:val="24"/>
          <w:lang w:val="ru-RU" w:eastAsia="bg-BG"/>
        </w:rPr>
        <w:t xml:space="preserve">, че е неправомерен </w:t>
      </w:r>
      <w:proofErr w:type="spellStart"/>
      <w:r w:rsidRPr="00D60D90">
        <w:rPr>
          <w:szCs w:val="24"/>
          <w:lang w:val="ru-RU" w:eastAsia="bg-BG"/>
        </w:rPr>
        <w:t>поради</w:t>
      </w:r>
      <w:proofErr w:type="spellEnd"/>
      <w:r w:rsidRPr="00D60D90">
        <w:rPr>
          <w:szCs w:val="24"/>
          <w:lang w:val="ru-RU" w:eastAsia="bg-BG"/>
        </w:rPr>
        <w:t xml:space="preserve"> </w:t>
      </w:r>
      <w:proofErr w:type="spellStart"/>
      <w:r w:rsidRPr="00D60D90">
        <w:rPr>
          <w:szCs w:val="24"/>
          <w:lang w:val="ru-RU" w:eastAsia="bg-BG"/>
        </w:rPr>
        <w:t>нередност</w:t>
      </w:r>
      <w:proofErr w:type="spellEnd"/>
      <w:r w:rsidRPr="00D60D90">
        <w:rPr>
          <w:szCs w:val="24"/>
          <w:lang w:val="ru-RU" w:eastAsia="bg-BG"/>
        </w:rPr>
        <w:t xml:space="preserve"> или се установи, че е недопустим по друга причина, не подлежи на </w:t>
      </w:r>
      <w:proofErr w:type="spellStart"/>
      <w:r w:rsidRPr="00D60D90">
        <w:rPr>
          <w:szCs w:val="24"/>
          <w:lang w:val="ru-RU" w:eastAsia="bg-BG"/>
        </w:rPr>
        <w:t>оторизация</w:t>
      </w:r>
      <w:proofErr w:type="spellEnd"/>
      <w:r w:rsidRPr="00D60D90">
        <w:rPr>
          <w:szCs w:val="24"/>
          <w:lang w:val="ru-RU" w:eastAsia="bg-BG"/>
        </w:rPr>
        <w:t xml:space="preserve"> и </w:t>
      </w:r>
      <w:proofErr w:type="spellStart"/>
      <w:r w:rsidRPr="00D60D90">
        <w:rPr>
          <w:szCs w:val="24"/>
          <w:lang w:val="ru-RU" w:eastAsia="bg-BG"/>
        </w:rPr>
        <w:t>плащане</w:t>
      </w:r>
      <w:proofErr w:type="spellEnd"/>
      <w:r w:rsidRPr="00D60D90">
        <w:rPr>
          <w:szCs w:val="24"/>
          <w:lang w:val="ru-RU" w:eastAsia="bg-BG"/>
        </w:rPr>
        <w:t xml:space="preserve"> от страна на Фонда</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lang w:val="bg-BG"/>
        </w:rPr>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a9"/>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E46AEA">
        <w:rPr>
          <w:rFonts w:cs="Times New Roman"/>
          <w:szCs w:val="24"/>
          <w:lang w:val="bg-BG"/>
        </w:rPr>
        <w:t>нередовности</w:t>
      </w:r>
      <w:proofErr w:type="spellEnd"/>
      <w:r w:rsidRPr="00E46AEA">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w:t>
      </w:r>
      <w:proofErr w:type="spellStart"/>
      <w:r>
        <w:rPr>
          <w:rFonts w:cs="Times New Roman"/>
          <w:szCs w:val="24"/>
          <w:lang w:val="bg-BG"/>
        </w:rPr>
        <w:t>нередовностите</w:t>
      </w:r>
      <w:proofErr w:type="spellEnd"/>
      <w:r>
        <w:rPr>
          <w:rFonts w:cs="Times New Roman"/>
          <w:szCs w:val="24"/>
          <w:lang w:val="bg-BG"/>
        </w:rPr>
        <w:t xml:space="preserve">,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w:t>
      </w:r>
      <w:proofErr w:type="spellStart"/>
      <w:r w:rsidRPr="00E46AEA">
        <w:rPr>
          <w:rFonts w:cs="Times New Roman"/>
          <w:szCs w:val="24"/>
          <w:lang w:val="bg-BG"/>
        </w:rPr>
        <w:t>относими</w:t>
      </w:r>
      <w:proofErr w:type="spellEnd"/>
      <w:r w:rsidRPr="00E46AEA">
        <w:rPr>
          <w:rFonts w:cs="Times New Roman"/>
          <w:szCs w:val="24"/>
          <w:lang w:val="bg-BG"/>
        </w:rPr>
        <w:t xml:space="preserve">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a9"/>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w:t>
      </w:r>
      <w:proofErr w:type="spellStart"/>
      <w:r w:rsidRPr="00E46AEA">
        <w:rPr>
          <w:rFonts w:cs="Times New Roman"/>
          <w:szCs w:val="24"/>
          <w:lang w:val="bg-BG"/>
        </w:rPr>
        <w:t>конфиденциалност</w:t>
      </w:r>
      <w:proofErr w:type="spellEnd"/>
      <w:r w:rsidRPr="00E46AEA">
        <w:rPr>
          <w:rFonts w:cs="Times New Roman"/>
          <w:szCs w:val="24"/>
          <w:lang w:val="bg-BG"/>
        </w:rPr>
        <w:t xml:space="preserve">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a9"/>
        <w:ind w:firstLine="708"/>
        <w:rPr>
          <w:rFonts w:cs="Times New Roman"/>
          <w:szCs w:val="24"/>
          <w:lang w:val="bg-BG"/>
        </w:rPr>
      </w:pP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a9"/>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w:t>
      </w:r>
      <w:proofErr w:type="spellStart"/>
      <w:r w:rsidRPr="00D60D90">
        <w:rPr>
          <w:rStyle w:val="p"/>
          <w:rFonts w:cs="Times New Roman"/>
          <w:bCs/>
          <w:sz w:val="24"/>
          <w:szCs w:val="24"/>
          <w:lang w:val="ru-RU"/>
        </w:rPr>
        <w:t>Специални</w:t>
      </w:r>
      <w:proofErr w:type="spellEnd"/>
      <w:r w:rsidRPr="00D60D90">
        <w:rPr>
          <w:rStyle w:val="p"/>
          <w:rFonts w:cs="Times New Roman"/>
          <w:bCs/>
          <w:sz w:val="24"/>
          <w:szCs w:val="24"/>
          <w:lang w:val="ru-RU"/>
        </w:rPr>
        <w:t xml:space="preserve"> правила за </w:t>
      </w:r>
      <w:proofErr w:type="spellStart"/>
      <w:r w:rsidRPr="00D60D90">
        <w:rPr>
          <w:rStyle w:val="p"/>
          <w:rFonts w:cs="Times New Roman"/>
          <w:bCs/>
          <w:sz w:val="24"/>
          <w:szCs w:val="24"/>
          <w:lang w:val="ru-RU"/>
        </w:rPr>
        <w:t>определяне</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изпълнител</w:t>
      </w:r>
      <w:proofErr w:type="spellEnd"/>
      <w:r w:rsidRPr="00D60D90">
        <w:rPr>
          <w:rStyle w:val="p"/>
          <w:rFonts w:cs="Times New Roman"/>
          <w:bCs/>
          <w:sz w:val="24"/>
          <w:szCs w:val="24"/>
          <w:lang w:val="ru-RU"/>
        </w:rPr>
        <w:t xml:space="preserve"> от </w:t>
      </w:r>
      <w:proofErr w:type="spellStart"/>
      <w:r w:rsidRPr="00D60D90">
        <w:rPr>
          <w:rStyle w:val="p"/>
          <w:rFonts w:cs="Times New Roman"/>
          <w:bCs/>
          <w:sz w:val="24"/>
          <w:szCs w:val="24"/>
          <w:lang w:val="ru-RU"/>
        </w:rPr>
        <w:t>бенефициенти</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безвъзмездна</w:t>
      </w:r>
      <w:proofErr w:type="spellEnd"/>
      <w:r w:rsidRPr="00D60D90">
        <w:rPr>
          <w:rStyle w:val="p"/>
          <w:rFonts w:cs="Times New Roman"/>
          <w:bCs/>
          <w:sz w:val="24"/>
          <w:szCs w:val="24"/>
          <w:lang w:val="ru-RU"/>
        </w:rPr>
        <w:t xml:space="preserve"> </w:t>
      </w:r>
      <w:proofErr w:type="spellStart"/>
      <w:r w:rsidRPr="00D60D90">
        <w:rPr>
          <w:rStyle w:val="p"/>
          <w:rFonts w:cs="Times New Roman"/>
          <w:bCs/>
          <w:sz w:val="24"/>
          <w:szCs w:val="24"/>
          <w:lang w:val="ru-RU"/>
        </w:rPr>
        <w:t>финансова</w:t>
      </w:r>
      <w:proofErr w:type="spellEnd"/>
      <w:r w:rsidRPr="00D60D90">
        <w:rPr>
          <w:rStyle w:val="p"/>
          <w:rFonts w:cs="Times New Roman"/>
          <w:bCs/>
          <w:sz w:val="24"/>
          <w:szCs w:val="24"/>
          <w:lang w:val="ru-RU"/>
        </w:rPr>
        <w:t xml:space="preserve"> </w:t>
      </w:r>
      <w:proofErr w:type="spellStart"/>
      <w:r w:rsidRPr="00D60D90">
        <w:rPr>
          <w:rStyle w:val="p"/>
          <w:rFonts w:cs="Times New Roman"/>
          <w:bCs/>
          <w:sz w:val="24"/>
          <w:szCs w:val="24"/>
          <w:lang w:val="ru-RU"/>
        </w:rPr>
        <w:t>помощ</w:t>
      </w:r>
      <w:proofErr w:type="spellEnd"/>
      <w:r w:rsidRPr="00D60D90">
        <w:rPr>
          <w:rStyle w:val="p"/>
          <w:rFonts w:cs="Times New Roman"/>
          <w:bCs/>
          <w:sz w:val="24"/>
          <w:szCs w:val="24"/>
          <w:lang w:val="ru-RU"/>
        </w:rPr>
        <w:t>”</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 xml:space="preserve">на Закона за управление на средствата от </w:t>
      </w:r>
      <w:proofErr w:type="spellStart"/>
      <w:r w:rsidRPr="00271DBD">
        <w:rPr>
          <w:rFonts w:cs="Times New Roman"/>
          <w:iCs/>
          <w:sz w:val="24"/>
          <w:szCs w:val="24"/>
          <w:shd w:val="clear" w:color="auto" w:fill="FEFEFE"/>
          <w:lang w:val="bg-BG"/>
        </w:rPr>
        <w:t>Eвропейските</w:t>
      </w:r>
      <w:proofErr w:type="spellEnd"/>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a9"/>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a9"/>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a9"/>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 xml:space="preserve">за определяне на правила за прилагането на </w:t>
      </w:r>
      <w:r w:rsidRPr="00C70F2F">
        <w:rPr>
          <w:rFonts w:cs="Times New Roman"/>
          <w:iCs/>
          <w:szCs w:val="24"/>
          <w:lang w:val="bg-BG"/>
        </w:rPr>
        <w:lastRenderedPageBreak/>
        <w:t>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aff1"/>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8" w:history="1">
        <w:r w:rsidRPr="007B26BB">
          <w:rPr>
            <w:rStyle w:val="a5"/>
            <w:rFonts w:cs="Times New Roman"/>
            <w:lang w:val="en-US"/>
          </w:rPr>
          <w:t>www</w:t>
        </w:r>
        <w:r w:rsidRPr="00D60D90">
          <w:rPr>
            <w:rStyle w:val="a5"/>
            <w:rFonts w:cs="Times New Roman"/>
            <w:lang w:val="ru-RU"/>
          </w:rPr>
          <w:t>.</w:t>
        </w:r>
        <w:proofErr w:type="spellStart"/>
        <w:r w:rsidRPr="007B26BB">
          <w:rPr>
            <w:rStyle w:val="a5"/>
            <w:rFonts w:cs="Times New Roman"/>
            <w:lang w:val="en-US"/>
          </w:rPr>
          <w:t>dfz</w:t>
        </w:r>
        <w:proofErr w:type="spellEnd"/>
        <w:r w:rsidRPr="00D60D90">
          <w:rPr>
            <w:rStyle w:val="a5"/>
            <w:rFonts w:cs="Times New Roman"/>
            <w:lang w:val="ru-RU"/>
          </w:rPr>
          <w:t>.</w:t>
        </w:r>
        <w:proofErr w:type="spellStart"/>
        <w:r w:rsidRPr="007B26BB">
          <w:rPr>
            <w:rStyle w:val="a5"/>
            <w:rFonts w:cs="Times New Roman"/>
            <w:lang w:val="en-US"/>
          </w:rPr>
          <w:t>bg</w:t>
        </w:r>
        <w:proofErr w:type="spellEnd"/>
      </w:hyperlink>
      <w:r w:rsidRPr="007B26BB">
        <w:rPr>
          <w:rFonts w:cs="Times New Roman"/>
          <w:color w:val="auto"/>
        </w:rPr>
        <w:t>).</w:t>
      </w:r>
      <w:r>
        <w:rPr>
          <w:rFonts w:cs="Times New Roman"/>
          <w:color w:val="auto"/>
        </w:rPr>
        <w:t xml:space="preserve"> </w:t>
      </w:r>
    </w:p>
    <w:p w:rsidR="000A2D4E" w:rsidRPr="00D60D90" w:rsidRDefault="000A2D4E" w:rsidP="000A2D4E">
      <w:pPr>
        <w:pStyle w:val="a9"/>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a9"/>
        <w:tabs>
          <w:tab w:val="center" w:pos="0"/>
        </w:tabs>
        <w:ind w:firstLine="720"/>
        <w:rPr>
          <w:rFonts w:cs="Times New Roman"/>
          <w:szCs w:val="24"/>
          <w:lang w:val="bg-BG"/>
        </w:rPr>
      </w:pPr>
      <w:r w:rsidRPr="0083477E">
        <w:rPr>
          <w:rFonts w:cs="Times New Roman"/>
          <w:b/>
          <w:szCs w:val="24"/>
          <w:lang w:val="bg-BG"/>
        </w:rPr>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a9"/>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 xml:space="preserve">3. за </w:t>
      </w:r>
      <w:proofErr w:type="spellStart"/>
      <w:r w:rsidRPr="006532BA">
        <w:rPr>
          <w:rFonts w:cs="Times New Roman"/>
          <w:sz w:val="24"/>
          <w:szCs w:val="24"/>
          <w:shd w:val="clear" w:color="auto" w:fill="FEFEFE"/>
          <w:lang w:val="bg-BG"/>
        </w:rPr>
        <w:t>мониторинговия</w:t>
      </w:r>
      <w:proofErr w:type="spellEnd"/>
      <w:r w:rsidRPr="006532BA">
        <w:rPr>
          <w:rFonts w:cs="Times New Roman"/>
          <w:sz w:val="24"/>
          <w:szCs w:val="24"/>
          <w:shd w:val="clear" w:color="auto" w:fill="FEFEFE"/>
          <w:lang w:val="bg-BG"/>
        </w:rPr>
        <w:t xml:space="preserve">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актове, включително да осигурява достъп до обекта/</w:t>
      </w:r>
      <w:proofErr w:type="spellStart"/>
      <w:r w:rsidRPr="00E46AEA">
        <w:rPr>
          <w:rFonts w:cs="Times New Roman"/>
          <w:szCs w:val="24"/>
          <w:shd w:val="clear" w:color="auto" w:fill="FEFEFE"/>
          <w:lang w:val="bg-BG"/>
        </w:rPr>
        <w:t>ите</w:t>
      </w:r>
      <w:proofErr w:type="spellEnd"/>
      <w:r w:rsidRPr="00E46AEA">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a9"/>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 xml:space="preserve">без право на </w:t>
      </w:r>
      <w:proofErr w:type="spellStart"/>
      <w:r w:rsidRPr="00E46AEA">
        <w:rPr>
          <w:rFonts w:cs="Times New Roman"/>
          <w:szCs w:val="24"/>
          <w:lang w:val="bg-BG"/>
        </w:rPr>
        <w:t>подзастраховане</w:t>
      </w:r>
      <w:proofErr w:type="spellEnd"/>
      <w:r w:rsidRPr="00E46AEA">
        <w:rPr>
          <w:rFonts w:cs="Times New Roman"/>
          <w:szCs w:val="24"/>
          <w:lang w:val="bg-BG"/>
        </w:rPr>
        <w:t>, при следните условия:</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w:t>
      </w:r>
      <w:r w:rsidRPr="00E46AEA">
        <w:rPr>
          <w:rFonts w:cs="Times New Roman"/>
          <w:szCs w:val="24"/>
          <w:lang w:val="bg-BG"/>
        </w:rPr>
        <w:lastRenderedPageBreak/>
        <w:t>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a9"/>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aff1"/>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aff1"/>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w:t>
      </w:r>
      <w:proofErr w:type="spellStart"/>
      <w:r w:rsidRPr="00E46AEA">
        <w:rPr>
          <w:rFonts w:cs="Times New Roman"/>
          <w:color w:val="auto"/>
        </w:rPr>
        <w:t>новозакупения</w:t>
      </w:r>
      <w:proofErr w:type="spellEnd"/>
      <w:r w:rsidRPr="00E46AEA">
        <w:rPr>
          <w:rFonts w:cs="Times New Roman"/>
          <w:color w:val="auto"/>
        </w:rPr>
        <w:t xml:space="preserve">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aff1"/>
        <w:ind w:firstLine="708"/>
        <w:rPr>
          <w:rFonts w:cs="Times New Roman"/>
          <w:color w:val="auto"/>
        </w:rPr>
      </w:pPr>
    </w:p>
    <w:p w:rsidR="000A2D4E" w:rsidRDefault="000A2D4E" w:rsidP="000A2D4E">
      <w:pPr>
        <w:pStyle w:val="a9"/>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a9"/>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E46AEA">
        <w:rPr>
          <w:rFonts w:cs="Times New Roman"/>
          <w:szCs w:val="24"/>
          <w:lang w:val="bg-BG"/>
        </w:rPr>
        <w:t>фитосанитарните</w:t>
      </w:r>
      <w:proofErr w:type="spellEnd"/>
      <w:r w:rsidRPr="00E46AEA">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a9"/>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 xml:space="preserve">технически </w:t>
      </w:r>
      <w:r w:rsidRPr="00E46AEA">
        <w:rPr>
          <w:rFonts w:cs="Times New Roman"/>
          <w:szCs w:val="24"/>
          <w:shd w:val="clear" w:color="auto" w:fill="FEFEFE"/>
          <w:lang w:val="bg-BG"/>
        </w:rPr>
        <w:lastRenderedPageBreak/>
        <w:t>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a9"/>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a9"/>
        <w:tabs>
          <w:tab w:val="center" w:pos="0"/>
          <w:tab w:val="left" w:pos="993"/>
        </w:tabs>
        <w:ind w:firstLine="709"/>
        <w:rPr>
          <w:rFonts w:cs="Times New Roman"/>
          <w:szCs w:val="24"/>
          <w:lang w:val="bg-BG"/>
        </w:rPr>
      </w:pPr>
      <w:r w:rsidRPr="00E46AEA">
        <w:rPr>
          <w:rFonts w:cs="Times New Roman"/>
          <w:szCs w:val="24"/>
          <w:lang w:val="bg-BG"/>
        </w:rPr>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w:t>
      </w:r>
      <w:proofErr w:type="spellStart"/>
      <w:r w:rsidRPr="00E46AEA">
        <w:rPr>
          <w:rFonts w:cs="Times New Roman"/>
          <w:szCs w:val="24"/>
          <w:lang w:val="bg-BG"/>
        </w:rPr>
        <w:t>отчуждителен</w:t>
      </w:r>
      <w:proofErr w:type="spellEnd"/>
      <w:r w:rsidRPr="00E46AEA">
        <w:rPr>
          <w:rFonts w:cs="Times New Roman"/>
          <w:szCs w:val="24"/>
          <w:lang w:val="bg-BG"/>
        </w:rPr>
        <w:t xml:space="preserve">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lastRenderedPageBreak/>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w:t>
      </w:r>
      <w:proofErr w:type="spellStart"/>
      <w:r w:rsidRPr="00124AE3">
        <w:rPr>
          <w:rFonts w:cs="Times New Roman"/>
          <w:sz w:val="24"/>
          <w:szCs w:val="24"/>
          <w:shd w:val="clear" w:color="auto" w:fill="FEFEFE"/>
        </w:rPr>
        <w:t>minimis</w:t>
      </w:r>
      <w:proofErr w:type="spellEnd"/>
      <w:r w:rsidRPr="00124AE3">
        <w:rPr>
          <w:rFonts w:cs="Times New Roman"/>
          <w:sz w:val="24"/>
          <w:szCs w:val="24"/>
          <w:shd w:val="clear" w:color="auto" w:fill="FEFEFE"/>
        </w:rPr>
        <w:t xml:space="preserve">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a9"/>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proofErr w:type="spellStart"/>
      <w:r w:rsidRPr="00551D29">
        <w:rPr>
          <w:szCs w:val="24"/>
          <w:lang w:val="ru-RU"/>
        </w:rPr>
        <w:t>твърдена</w:t>
      </w:r>
      <w:proofErr w:type="spellEnd"/>
      <w:r w:rsidRPr="00551D29">
        <w:rPr>
          <w:szCs w:val="24"/>
          <w:lang w:val="ru-RU"/>
        </w:rPr>
        <w:t xml:space="preserve"> от </w:t>
      </w:r>
      <w:proofErr w:type="spellStart"/>
      <w:r w:rsidRPr="00551D29">
        <w:rPr>
          <w:szCs w:val="24"/>
          <w:lang w:val="ru-RU"/>
        </w:rPr>
        <w:t>изпълнителния</w:t>
      </w:r>
      <w:proofErr w:type="spellEnd"/>
      <w:r w:rsidRPr="00551D29">
        <w:rPr>
          <w:szCs w:val="24"/>
          <w:lang w:val="ru-RU"/>
        </w:rPr>
        <w:t xml:space="preserve"> директор на </w:t>
      </w:r>
      <w:r w:rsidRPr="007A2AB7">
        <w:rPr>
          <w:b/>
          <w:szCs w:val="24"/>
          <w:lang w:val="ru-RU"/>
        </w:rPr>
        <w:t>ФОНДА</w:t>
      </w:r>
      <w:r w:rsidRPr="00551D29">
        <w:rPr>
          <w:szCs w:val="24"/>
          <w:lang w:val="ru-RU"/>
        </w:rPr>
        <w:t xml:space="preserve"> процедура </w:t>
      </w:r>
      <w:r>
        <w:rPr>
          <w:szCs w:val="24"/>
          <w:lang w:val="ru-RU"/>
        </w:rPr>
        <w:t xml:space="preserve">за </w:t>
      </w:r>
      <w:proofErr w:type="spellStart"/>
      <w:r>
        <w:rPr>
          <w:szCs w:val="24"/>
          <w:lang w:val="ru-RU"/>
        </w:rPr>
        <w:t>контрол</w:t>
      </w:r>
      <w:proofErr w:type="spellEnd"/>
      <w:r>
        <w:rPr>
          <w:szCs w:val="24"/>
          <w:lang w:val="ru-RU"/>
        </w:rPr>
        <w:t xml:space="preserve">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proofErr w:type="spellStart"/>
      <w:r>
        <w:rPr>
          <w:szCs w:val="24"/>
          <w:lang w:val="ru-RU"/>
        </w:rPr>
        <w:t>процедурата</w:t>
      </w:r>
      <w:proofErr w:type="spellEnd"/>
      <w:r w:rsidRPr="00E46AEA">
        <w:rPr>
          <w:szCs w:val="24"/>
          <w:lang w:val="ru-RU"/>
        </w:rPr>
        <w:t xml:space="preserve">, </w:t>
      </w:r>
      <w:proofErr w:type="spellStart"/>
      <w:r w:rsidRPr="00E46AEA">
        <w:rPr>
          <w:szCs w:val="24"/>
          <w:lang w:val="ru-RU"/>
        </w:rPr>
        <w:t>публикувана</w:t>
      </w:r>
      <w:proofErr w:type="spellEnd"/>
      <w:r w:rsidRPr="00E46AEA">
        <w:rPr>
          <w:szCs w:val="24"/>
          <w:lang w:val="ru-RU"/>
        </w:rPr>
        <w:t xml:space="preserve"> на </w:t>
      </w:r>
      <w:proofErr w:type="spellStart"/>
      <w:r w:rsidRPr="00E46AEA">
        <w:rPr>
          <w:szCs w:val="24"/>
          <w:lang w:val="ru-RU"/>
        </w:rPr>
        <w:t>официалната</w:t>
      </w:r>
      <w:proofErr w:type="spellEnd"/>
      <w:r w:rsidRPr="00E46AEA">
        <w:rPr>
          <w:szCs w:val="24"/>
          <w:lang w:val="ru-RU"/>
        </w:rPr>
        <w:t xml:space="preserve">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19" w:history="1">
        <w:r w:rsidRPr="00EF742D">
          <w:rPr>
            <w:rStyle w:val="a5"/>
            <w:szCs w:val="24"/>
          </w:rPr>
          <w:t>http</w:t>
        </w:r>
        <w:r w:rsidRPr="00EF742D">
          <w:rPr>
            <w:rStyle w:val="a5"/>
            <w:szCs w:val="24"/>
            <w:lang w:val="bg-BG"/>
          </w:rPr>
          <w:t>://</w:t>
        </w:r>
        <w:r w:rsidRPr="00EF742D">
          <w:rPr>
            <w:rStyle w:val="a5"/>
            <w:szCs w:val="24"/>
          </w:rPr>
          <w:t>www</w:t>
        </w:r>
        <w:r w:rsidRPr="00EF742D">
          <w:rPr>
            <w:rStyle w:val="a5"/>
            <w:szCs w:val="24"/>
            <w:lang w:val="bg-BG"/>
          </w:rPr>
          <w:t>.</w:t>
        </w:r>
        <w:proofErr w:type="spellStart"/>
        <w:r w:rsidRPr="00EF742D">
          <w:rPr>
            <w:rStyle w:val="a5"/>
            <w:szCs w:val="24"/>
          </w:rPr>
          <w:t>dfz</w:t>
        </w:r>
        <w:proofErr w:type="spellEnd"/>
        <w:r w:rsidRPr="00EF742D">
          <w:rPr>
            <w:rStyle w:val="a5"/>
            <w:szCs w:val="24"/>
            <w:lang w:val="bg-BG"/>
          </w:rPr>
          <w:t>.</w:t>
        </w:r>
        <w:proofErr w:type="spellStart"/>
        <w:r w:rsidRPr="00EF742D">
          <w:rPr>
            <w:rStyle w:val="a5"/>
            <w:szCs w:val="24"/>
          </w:rPr>
          <w:t>bg</w:t>
        </w:r>
        <w:proofErr w:type="spellEnd"/>
      </w:hyperlink>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 xml:space="preserve">а, </w:t>
      </w:r>
      <w:proofErr w:type="spellStart"/>
      <w:r>
        <w:rPr>
          <w:sz w:val="24"/>
          <w:szCs w:val="24"/>
          <w:lang w:val="ru-RU"/>
        </w:rPr>
        <w:t>посочен</w:t>
      </w:r>
      <w:proofErr w:type="spellEnd"/>
      <w:r>
        <w:rPr>
          <w:sz w:val="24"/>
          <w:szCs w:val="24"/>
          <w:lang w:val="ru-RU"/>
        </w:rPr>
        <w:t xml:space="preserve"> в </w:t>
      </w:r>
      <w:proofErr w:type="spellStart"/>
      <w:r>
        <w:rPr>
          <w:sz w:val="24"/>
          <w:szCs w:val="24"/>
          <w:lang w:val="ru-RU"/>
        </w:rPr>
        <w:t>у</w:t>
      </w:r>
      <w:r w:rsidRPr="005E2293">
        <w:rPr>
          <w:sz w:val="24"/>
          <w:szCs w:val="24"/>
          <w:lang w:val="ru-RU"/>
        </w:rPr>
        <w:t>твърдена</w:t>
      </w:r>
      <w:r>
        <w:rPr>
          <w:sz w:val="24"/>
          <w:szCs w:val="24"/>
          <w:lang w:val="ru-RU"/>
        </w:rPr>
        <w:t>та</w:t>
      </w:r>
      <w:proofErr w:type="spellEnd"/>
      <w:r w:rsidRPr="005E2293">
        <w:rPr>
          <w:sz w:val="24"/>
          <w:szCs w:val="24"/>
          <w:lang w:val="ru-RU"/>
        </w:rPr>
        <w:t xml:space="preserve"> от </w:t>
      </w:r>
      <w:proofErr w:type="spellStart"/>
      <w:r w:rsidRPr="005E2293">
        <w:rPr>
          <w:sz w:val="24"/>
          <w:szCs w:val="24"/>
          <w:lang w:val="ru-RU"/>
        </w:rPr>
        <w:t>изпълнителния</w:t>
      </w:r>
      <w:proofErr w:type="spellEnd"/>
      <w:r w:rsidRPr="005E2293">
        <w:rPr>
          <w:sz w:val="24"/>
          <w:szCs w:val="24"/>
          <w:lang w:val="ru-RU"/>
        </w:rPr>
        <w:t xml:space="preserve">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w:t>
      </w:r>
      <w:proofErr w:type="spellStart"/>
      <w:r>
        <w:rPr>
          <w:sz w:val="24"/>
          <w:szCs w:val="24"/>
          <w:lang w:val="ru-RU"/>
        </w:rPr>
        <w:t>контрол</w:t>
      </w:r>
      <w:proofErr w:type="spellEnd"/>
      <w:r>
        <w:rPr>
          <w:sz w:val="24"/>
          <w:szCs w:val="24"/>
          <w:lang w:val="ru-RU"/>
        </w:rPr>
        <w:t xml:space="preserve">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a9"/>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w:t>
      </w:r>
      <w:proofErr w:type="spellStart"/>
      <w:r w:rsidRPr="003913D0">
        <w:rPr>
          <w:sz w:val="24"/>
          <w:szCs w:val="24"/>
          <w:lang w:val="ru-RU"/>
        </w:rPr>
        <w:t>датата</w:t>
      </w:r>
      <w:proofErr w:type="spellEnd"/>
      <w:r w:rsidRPr="003913D0">
        <w:rPr>
          <w:sz w:val="24"/>
          <w:szCs w:val="24"/>
          <w:lang w:val="ru-RU"/>
        </w:rPr>
        <w:t xml:space="preserve"> на </w:t>
      </w:r>
      <w:proofErr w:type="spellStart"/>
      <w:r w:rsidRPr="003913D0">
        <w:rPr>
          <w:sz w:val="24"/>
          <w:szCs w:val="24"/>
          <w:lang w:val="ru-RU"/>
        </w:rPr>
        <w:t>сключване</w:t>
      </w:r>
      <w:proofErr w:type="spellEnd"/>
      <w:r w:rsidRPr="00E46AEA">
        <w:rPr>
          <w:sz w:val="24"/>
          <w:szCs w:val="24"/>
          <w:lang w:val="ru-RU"/>
        </w:rPr>
        <w:t xml:space="preserve"> на договор за </w:t>
      </w:r>
      <w:proofErr w:type="spellStart"/>
      <w:r w:rsidRPr="00E46AEA">
        <w:rPr>
          <w:sz w:val="24"/>
          <w:szCs w:val="24"/>
          <w:lang w:val="ru-RU"/>
        </w:rPr>
        <w:t>изпълнение</w:t>
      </w:r>
      <w:proofErr w:type="spellEnd"/>
      <w:r w:rsidRPr="00E46AEA">
        <w:rPr>
          <w:sz w:val="24"/>
          <w:szCs w:val="24"/>
          <w:lang w:val="ru-RU"/>
        </w:rPr>
        <w:t xml:space="preserve"> на </w:t>
      </w:r>
      <w:proofErr w:type="spellStart"/>
      <w:r w:rsidRPr="00E46AEA">
        <w:rPr>
          <w:sz w:val="24"/>
          <w:szCs w:val="24"/>
          <w:lang w:val="ru-RU"/>
        </w:rPr>
        <w:t>дейност</w:t>
      </w:r>
      <w:proofErr w:type="spellEnd"/>
      <w:r>
        <w:rPr>
          <w:sz w:val="24"/>
          <w:szCs w:val="24"/>
          <w:lang w:val="ru-RU"/>
        </w:rPr>
        <w:t>/</w:t>
      </w:r>
      <w:proofErr w:type="spellStart"/>
      <w:r>
        <w:rPr>
          <w:sz w:val="24"/>
          <w:szCs w:val="24"/>
          <w:lang w:val="ru-RU"/>
        </w:rPr>
        <w:t>ите</w:t>
      </w:r>
      <w:proofErr w:type="spellEnd"/>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w:t>
      </w:r>
      <w:proofErr w:type="spellStart"/>
      <w:r w:rsidRPr="00E46AEA">
        <w:rPr>
          <w:sz w:val="24"/>
          <w:szCs w:val="24"/>
          <w:lang w:val="ru-RU"/>
        </w:rPr>
        <w:t>длъжен</w:t>
      </w:r>
      <w:proofErr w:type="spellEnd"/>
      <w:r w:rsidRPr="00E46AEA">
        <w:rPr>
          <w:sz w:val="24"/>
          <w:szCs w:val="24"/>
          <w:lang w:val="ru-RU"/>
        </w:rPr>
        <w:t xml:space="preserve"> да </w:t>
      </w:r>
      <w:proofErr w:type="spellStart"/>
      <w:r>
        <w:rPr>
          <w:sz w:val="24"/>
          <w:szCs w:val="24"/>
          <w:lang w:val="ru-RU"/>
        </w:rPr>
        <w:t>информира</w:t>
      </w:r>
      <w:proofErr w:type="spellEnd"/>
      <w:r>
        <w:rPr>
          <w:sz w:val="24"/>
          <w:szCs w:val="24"/>
          <w:lang w:val="ru-RU"/>
        </w:rPr>
        <w:t xml:space="preserve"> </w:t>
      </w:r>
      <w:r w:rsidRPr="00E46AEA">
        <w:rPr>
          <w:b/>
          <w:sz w:val="24"/>
          <w:szCs w:val="24"/>
          <w:lang w:val="ru-RU"/>
        </w:rPr>
        <w:t>ФОНДА</w:t>
      </w:r>
      <w:r>
        <w:rPr>
          <w:b/>
          <w:sz w:val="24"/>
          <w:szCs w:val="24"/>
          <w:lang w:val="ru-RU"/>
        </w:rPr>
        <w:t xml:space="preserve"> </w:t>
      </w:r>
      <w:proofErr w:type="gramStart"/>
      <w:r w:rsidRPr="002D299C">
        <w:rPr>
          <w:sz w:val="24"/>
          <w:szCs w:val="24"/>
          <w:lang w:val="ru-RU"/>
        </w:rPr>
        <w:t>за</w:t>
      </w:r>
      <w:proofErr w:type="gramEnd"/>
      <w:r w:rsidRPr="002D299C">
        <w:rPr>
          <w:sz w:val="24"/>
          <w:szCs w:val="24"/>
          <w:lang w:val="ru-RU"/>
        </w:rPr>
        <w:t xml:space="preserve"> </w:t>
      </w:r>
      <w:proofErr w:type="spellStart"/>
      <w:r w:rsidRPr="002D299C">
        <w:rPr>
          <w:sz w:val="24"/>
          <w:szCs w:val="24"/>
          <w:lang w:val="ru-RU"/>
        </w:rPr>
        <w:t>приключването</w:t>
      </w:r>
      <w:proofErr w:type="spellEnd"/>
      <w:r w:rsidRPr="002D299C">
        <w:rPr>
          <w:sz w:val="24"/>
          <w:szCs w:val="24"/>
          <w:lang w:val="ru-RU"/>
        </w:rPr>
        <w:t xml:space="preserve"> на </w:t>
      </w:r>
      <w:proofErr w:type="spellStart"/>
      <w:r w:rsidRPr="002D299C">
        <w:rPr>
          <w:sz w:val="24"/>
          <w:szCs w:val="24"/>
          <w:lang w:val="ru-RU"/>
        </w:rPr>
        <w:t>проведената</w:t>
      </w:r>
      <w:proofErr w:type="spellEnd"/>
      <w:r w:rsidRPr="002D299C">
        <w:rPr>
          <w:sz w:val="24"/>
          <w:szCs w:val="24"/>
          <w:lang w:val="ru-RU"/>
        </w:rPr>
        <w:t xml:space="preserve"> процедура за </w:t>
      </w:r>
      <w:proofErr w:type="spellStart"/>
      <w:r w:rsidRPr="002D299C">
        <w:rPr>
          <w:sz w:val="24"/>
          <w:szCs w:val="24"/>
          <w:lang w:val="ru-RU"/>
        </w:rPr>
        <w:t>избор</w:t>
      </w:r>
      <w:proofErr w:type="spellEnd"/>
      <w:r w:rsidRPr="002D299C">
        <w:rPr>
          <w:sz w:val="24"/>
          <w:szCs w:val="24"/>
          <w:lang w:val="ru-RU"/>
        </w:rPr>
        <w:t>.</w:t>
      </w:r>
      <w:r>
        <w:rPr>
          <w:b/>
          <w:sz w:val="24"/>
          <w:szCs w:val="24"/>
          <w:lang w:val="ru-RU"/>
        </w:rPr>
        <w:t xml:space="preserve"> </w:t>
      </w:r>
      <w:r w:rsidRPr="00E46AEA">
        <w:rPr>
          <w:sz w:val="24"/>
          <w:szCs w:val="24"/>
          <w:lang w:val="ru-RU"/>
        </w:rPr>
        <w:t xml:space="preserve"> </w:t>
      </w:r>
    </w:p>
    <w:p w:rsidR="000A2D4E" w:rsidRPr="00E46AEA"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a9"/>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a9"/>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a9"/>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a9"/>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a9"/>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a9"/>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a9"/>
        <w:tabs>
          <w:tab w:val="center" w:pos="0"/>
        </w:tabs>
        <w:rPr>
          <w:rFonts w:cs="Times New Roman"/>
          <w:iCs/>
          <w:szCs w:val="24"/>
          <w:lang w:val="bg-BG"/>
        </w:rPr>
      </w:pPr>
      <w:r>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w:t>
      </w:r>
      <w:proofErr w:type="spellStart"/>
      <w:r>
        <w:rPr>
          <w:rFonts w:cs="Times New Roman"/>
          <w:iCs/>
          <w:szCs w:val="24"/>
          <w:lang w:val="bg-BG"/>
        </w:rPr>
        <w:t>одитор</w:t>
      </w:r>
      <w:proofErr w:type="spellEnd"/>
      <w:r>
        <w:rPr>
          <w:rFonts w:cs="Times New Roman"/>
          <w:iCs/>
          <w:szCs w:val="24"/>
          <w:lang w:val="bg-BG"/>
        </w:rPr>
        <w:t xml:space="preserve"> в срока по чл. 6, ал. 4 от този договор.</w:t>
      </w:r>
      <w:r w:rsidRPr="0009085C">
        <w:rPr>
          <w:rFonts w:cs="Times New Roman"/>
          <w:iCs/>
          <w:szCs w:val="24"/>
          <w:lang w:val="bg-BG"/>
        </w:rPr>
        <w:t xml:space="preserve"> </w:t>
      </w:r>
    </w:p>
    <w:p w:rsidR="000A2D4E" w:rsidRPr="00E46AEA" w:rsidRDefault="000A2D4E" w:rsidP="000A2D4E">
      <w:pPr>
        <w:pStyle w:val="a9"/>
        <w:tabs>
          <w:tab w:val="center" w:pos="0"/>
        </w:tabs>
        <w:rPr>
          <w:rFonts w:cs="Times New Roman"/>
          <w:szCs w:val="24"/>
          <w:lang w:val="bg-BG"/>
        </w:rPr>
      </w:pPr>
    </w:p>
    <w:p w:rsidR="000A2D4E" w:rsidRPr="00D60D90" w:rsidRDefault="000A2D4E" w:rsidP="000A2D4E">
      <w:pPr>
        <w:pStyle w:val="a9"/>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lastRenderedPageBreak/>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a9"/>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a9"/>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 xml:space="preserve">на което и да е от задълженията му по този договор или по </w:t>
      </w:r>
      <w:proofErr w:type="spellStart"/>
      <w:r w:rsidRPr="00E46AEA">
        <w:rPr>
          <w:rFonts w:cs="Times New Roman"/>
          <w:szCs w:val="24"/>
          <w:lang w:val="bg-BG"/>
        </w:rPr>
        <w:t>относим</w:t>
      </w:r>
      <w:proofErr w:type="spellEnd"/>
      <w:r w:rsidRPr="00E46AEA">
        <w:rPr>
          <w:rFonts w:cs="Times New Roman"/>
          <w:szCs w:val="24"/>
          <w:lang w:val="bg-BG"/>
        </w:rPr>
        <w:t xml:space="preserve"> към предоставянето на помощта акт на ЕС;</w:t>
      </w:r>
    </w:p>
    <w:p w:rsidR="000A2D4E" w:rsidRDefault="000A2D4E" w:rsidP="000A2D4E">
      <w:pPr>
        <w:pStyle w:val="a9"/>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незапочване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a9"/>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a9"/>
        <w:tabs>
          <w:tab w:val="center" w:pos="0"/>
        </w:tabs>
        <w:rPr>
          <w:rFonts w:cs="Times New Roman"/>
          <w:szCs w:val="24"/>
          <w:lang w:val="bg-BG"/>
        </w:rPr>
      </w:pPr>
    </w:p>
    <w:p w:rsidR="000A2D4E" w:rsidRDefault="000A2D4E" w:rsidP="000A2D4E">
      <w:pPr>
        <w:pStyle w:val="a9"/>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a9"/>
        <w:tabs>
          <w:tab w:val="center" w:pos="0"/>
        </w:tabs>
        <w:rPr>
          <w:rFonts w:cs="Times New Roman"/>
          <w:iCs/>
          <w:szCs w:val="24"/>
          <w:lang w:val="bg-BG"/>
        </w:rPr>
      </w:pPr>
      <w:r>
        <w:rPr>
          <w:rFonts w:cs="Times New Roman"/>
          <w:b/>
          <w:szCs w:val="24"/>
          <w:lang w:val="bg-BG"/>
        </w:rPr>
        <w:lastRenderedPageBreak/>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w:t>
      </w:r>
      <w:proofErr w:type="spellStart"/>
      <w:r w:rsidRPr="00D60D90">
        <w:rPr>
          <w:rStyle w:val="alt2"/>
          <w:lang w:val="ru-RU"/>
          <w:specVanish w:val="0"/>
        </w:rPr>
        <w:t>изпълнение</w:t>
      </w:r>
      <w:proofErr w:type="spellEnd"/>
      <w:r w:rsidRPr="00D60D90">
        <w:rPr>
          <w:rStyle w:val="alt2"/>
          <w:lang w:val="ru-RU"/>
          <w:specVanish w:val="0"/>
        </w:rPr>
        <w:t xml:space="preserve">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proofErr w:type="spellStart"/>
      <w:r w:rsidRPr="00D60D90">
        <w:rPr>
          <w:rStyle w:val="alt2"/>
          <w:lang w:val="ru-RU"/>
          <w:specVanish w:val="0"/>
        </w:rPr>
        <w:t>Делегиран</w:t>
      </w:r>
      <w:proofErr w:type="spellEnd"/>
      <w:r w:rsidRPr="00D60D90">
        <w:rPr>
          <w:rStyle w:val="alt2"/>
          <w:lang w:val="ru-RU"/>
          <w:specVanish w:val="0"/>
        </w:rPr>
        <w:t xml:space="preserve"> </w:t>
      </w:r>
      <w:hyperlink r:id="rId20" w:history="1">
        <w:r w:rsidRPr="00D60D90">
          <w:rPr>
            <w:rStyle w:val="a5"/>
            <w:lang w:val="ru-RU"/>
          </w:rPr>
          <w:t xml:space="preserve">регламент (ЕС) </w:t>
        </w:r>
        <w:r w:rsidRPr="00E46AEA">
          <w:rPr>
            <w:rStyle w:val="alt2"/>
            <w:lang w:val="bg-BG"/>
            <w:specVanish w:val="0"/>
          </w:rPr>
          <w:t>№</w:t>
        </w:r>
        <w:r w:rsidRPr="00D60D90">
          <w:rPr>
            <w:rStyle w:val="a5"/>
            <w:lang w:val="ru-RU"/>
          </w:rPr>
          <w:t xml:space="preserve"> 640/2014</w:t>
        </w:r>
      </w:hyperlink>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a9"/>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a9"/>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 xml:space="preserve">ЗУСЕСИФ и </w:t>
      </w:r>
      <w:proofErr w:type="spellStart"/>
      <w:r>
        <w:rPr>
          <w:rFonts w:cs="Times New Roman"/>
          <w:szCs w:val="24"/>
          <w:lang w:val="bg-BG"/>
        </w:rPr>
        <w:t>подазаконовите</w:t>
      </w:r>
      <w:proofErr w:type="spellEnd"/>
      <w:r>
        <w:rPr>
          <w:rFonts w:cs="Times New Roman"/>
          <w:szCs w:val="24"/>
          <w:lang w:val="bg-BG"/>
        </w:rPr>
        <w:t xml:space="preserve">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a6"/>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a9"/>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w:t>
      </w:r>
      <w:proofErr w:type="spellStart"/>
      <w:r w:rsidR="00F95CA0" w:rsidRPr="00C52938">
        <w:rPr>
          <w:szCs w:val="24"/>
          <w:lang w:val="ru-RU"/>
        </w:rPr>
        <w:t>произтичащи</w:t>
      </w:r>
      <w:proofErr w:type="spellEnd"/>
      <w:r w:rsidR="00F95CA0" w:rsidRPr="00C52938">
        <w:rPr>
          <w:szCs w:val="24"/>
          <w:lang w:val="ru-RU"/>
        </w:rPr>
        <w:t xml:space="preserve"> от него, </w:t>
      </w:r>
      <w:proofErr w:type="spellStart"/>
      <w:r w:rsidR="00F95CA0" w:rsidRPr="00C52938">
        <w:rPr>
          <w:szCs w:val="24"/>
          <w:lang w:val="ru-RU"/>
        </w:rPr>
        <w:t>съставляващи</w:t>
      </w:r>
      <w:proofErr w:type="spellEnd"/>
      <w:r w:rsidR="00F95CA0" w:rsidRPr="00C52938">
        <w:rPr>
          <w:szCs w:val="24"/>
          <w:lang w:val="ru-RU"/>
        </w:rPr>
        <w:t xml:space="preserve">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w:t>
      </w:r>
      <w:proofErr w:type="spellStart"/>
      <w:r>
        <w:rPr>
          <w:rFonts w:cs="Times New Roman"/>
          <w:szCs w:val="24"/>
          <w:lang w:val="bg-BG"/>
        </w:rPr>
        <w:t>подмярка</w:t>
      </w:r>
      <w:proofErr w:type="spellEnd"/>
      <w:r>
        <w:rPr>
          <w:rFonts w:cs="Times New Roman"/>
          <w:szCs w:val="24"/>
          <w:lang w:val="bg-BG"/>
        </w:rPr>
        <w:t xml:space="preserve">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21" w:history="1">
        <w:r w:rsidRPr="007C21E0">
          <w:rPr>
            <w:rStyle w:val="a5"/>
            <w:rFonts w:cs="Times New Roman"/>
            <w:szCs w:val="24"/>
          </w:rPr>
          <w:t>www</w:t>
        </w:r>
        <w:r w:rsidRPr="00D60D90">
          <w:rPr>
            <w:rStyle w:val="a5"/>
            <w:rFonts w:cs="Times New Roman"/>
            <w:szCs w:val="24"/>
            <w:lang w:val="ru-RU"/>
          </w:rPr>
          <w:t>.</w:t>
        </w:r>
        <w:proofErr w:type="spellStart"/>
        <w:r w:rsidRPr="007C21E0">
          <w:rPr>
            <w:rStyle w:val="a5"/>
            <w:rFonts w:cs="Times New Roman"/>
            <w:szCs w:val="24"/>
          </w:rPr>
          <w:t>dfz</w:t>
        </w:r>
        <w:proofErr w:type="spellEnd"/>
        <w:r w:rsidRPr="00D60D90">
          <w:rPr>
            <w:rStyle w:val="a5"/>
            <w:rFonts w:cs="Times New Roman"/>
            <w:szCs w:val="24"/>
            <w:lang w:val="ru-RU"/>
          </w:rPr>
          <w:t>.</w:t>
        </w:r>
        <w:proofErr w:type="spellStart"/>
        <w:r w:rsidRPr="007C21E0">
          <w:rPr>
            <w:rStyle w:val="a5"/>
            <w:rFonts w:cs="Times New Roman"/>
            <w:szCs w:val="24"/>
          </w:rPr>
          <w:t>bg</w:t>
        </w:r>
        <w:proofErr w:type="spellEnd"/>
      </w:hyperlink>
      <w:r>
        <w:rPr>
          <w:rFonts w:cs="Times New Roman"/>
          <w:szCs w:val="24"/>
          <w:lang w:val="bg-BG"/>
        </w:rPr>
        <w:t>)</w:t>
      </w:r>
      <w:r w:rsidRPr="000A5159">
        <w:rPr>
          <w:rFonts w:cs="Times New Roman"/>
          <w:szCs w:val="24"/>
          <w:lang w:val="bg-BG"/>
        </w:rPr>
        <w:t>.</w:t>
      </w:r>
    </w:p>
    <w:p w:rsidR="000A2D4E" w:rsidRDefault="000A2D4E" w:rsidP="000A2D4E">
      <w:pPr>
        <w:pStyle w:val="a9"/>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a9"/>
        <w:tabs>
          <w:tab w:val="center" w:pos="0"/>
        </w:tabs>
        <w:ind w:firstLine="720"/>
        <w:rPr>
          <w:lang w:val="ru-RU"/>
        </w:rPr>
      </w:pPr>
      <w:r w:rsidRPr="00E71BA8">
        <w:rPr>
          <w:b/>
          <w:lang w:val="bg-BG"/>
        </w:rPr>
        <w:t>Чл. 24.</w:t>
      </w:r>
      <w:r>
        <w:rPr>
          <w:lang w:val="bg-BG"/>
        </w:rPr>
        <w:t xml:space="preserve"> </w:t>
      </w:r>
      <w:r w:rsidRPr="00D60D90">
        <w:rPr>
          <w:lang w:val="ru-RU"/>
        </w:rPr>
        <w:t xml:space="preserve">На </w:t>
      </w:r>
      <w:proofErr w:type="spellStart"/>
      <w:r w:rsidRPr="00D60D90">
        <w:rPr>
          <w:lang w:val="ru-RU"/>
        </w:rPr>
        <w:t>възстановяване</w:t>
      </w:r>
      <w:proofErr w:type="spellEnd"/>
      <w:r w:rsidRPr="00D60D90">
        <w:rPr>
          <w:lang w:val="ru-RU"/>
        </w:rPr>
        <w:t xml:space="preserve"> подлежат и </w:t>
      </w:r>
      <w:proofErr w:type="spellStart"/>
      <w:r w:rsidRPr="00D60D90">
        <w:rPr>
          <w:lang w:val="ru-RU"/>
        </w:rPr>
        <w:t>всички</w:t>
      </w:r>
      <w:proofErr w:type="spellEnd"/>
      <w:r w:rsidRPr="00D60D90">
        <w:rPr>
          <w:lang w:val="ru-RU"/>
        </w:rPr>
        <w:t xml:space="preserve"> средства, </w:t>
      </w:r>
      <w:proofErr w:type="spellStart"/>
      <w:r w:rsidRPr="00D60D90">
        <w:rPr>
          <w:lang w:val="ru-RU"/>
        </w:rPr>
        <w:t>произтичащи</w:t>
      </w:r>
      <w:proofErr w:type="spellEnd"/>
      <w:r w:rsidRPr="00D60D90">
        <w:rPr>
          <w:lang w:val="ru-RU"/>
        </w:rPr>
        <w:t xml:space="preserve"> от </w:t>
      </w:r>
      <w:proofErr w:type="spellStart"/>
      <w:r w:rsidRPr="00D60D90">
        <w:rPr>
          <w:lang w:val="ru-RU"/>
        </w:rPr>
        <w:t>разходи</w:t>
      </w:r>
      <w:proofErr w:type="spellEnd"/>
      <w:r w:rsidRPr="00D60D90">
        <w:rPr>
          <w:lang w:val="ru-RU"/>
        </w:rPr>
        <w:t xml:space="preserve">, </w:t>
      </w:r>
      <w:proofErr w:type="spellStart"/>
      <w:r w:rsidRPr="00D60D90">
        <w:rPr>
          <w:lang w:val="ru-RU"/>
        </w:rPr>
        <w:t>които</w:t>
      </w:r>
      <w:proofErr w:type="spellEnd"/>
      <w:r w:rsidRPr="00D60D90">
        <w:rPr>
          <w:lang w:val="ru-RU"/>
        </w:rPr>
        <w:t xml:space="preserve"> </w:t>
      </w:r>
      <w:proofErr w:type="spellStart"/>
      <w:r w:rsidRPr="00D60D90">
        <w:rPr>
          <w:lang w:val="ru-RU"/>
        </w:rPr>
        <w:t>са</w:t>
      </w:r>
      <w:proofErr w:type="spellEnd"/>
      <w:r w:rsidRPr="00D60D90">
        <w:rPr>
          <w:lang w:val="ru-RU"/>
        </w:rPr>
        <w:t xml:space="preserve"> в </w:t>
      </w:r>
      <w:proofErr w:type="spellStart"/>
      <w:r w:rsidRPr="00D60D90">
        <w:rPr>
          <w:lang w:val="ru-RU"/>
        </w:rPr>
        <w:t>резултат</w:t>
      </w:r>
      <w:proofErr w:type="spellEnd"/>
      <w:r w:rsidRPr="00D60D90">
        <w:rPr>
          <w:lang w:val="ru-RU"/>
        </w:rPr>
        <w:t xml:space="preserve"> на </w:t>
      </w:r>
      <w:proofErr w:type="spellStart"/>
      <w:r w:rsidRPr="00D60D90">
        <w:rPr>
          <w:lang w:val="ru-RU"/>
        </w:rPr>
        <w:t>констатирани</w:t>
      </w:r>
      <w:proofErr w:type="spellEnd"/>
      <w:r w:rsidRPr="00D60D90">
        <w:rPr>
          <w:lang w:val="ru-RU"/>
        </w:rPr>
        <w:t xml:space="preserve"> </w:t>
      </w:r>
      <w:proofErr w:type="spellStart"/>
      <w:r w:rsidRPr="00D60D90">
        <w:rPr>
          <w:lang w:val="ru-RU"/>
        </w:rPr>
        <w:t>нередности</w:t>
      </w:r>
      <w:proofErr w:type="spellEnd"/>
      <w:r w:rsidRPr="00D60D90">
        <w:rPr>
          <w:lang w:val="ru-RU"/>
        </w:rPr>
        <w:t xml:space="preserve">, независимо от </w:t>
      </w:r>
      <w:proofErr w:type="spellStart"/>
      <w:r w:rsidRPr="00D60D90">
        <w:rPr>
          <w:lang w:val="ru-RU"/>
        </w:rPr>
        <w:t>датата</w:t>
      </w:r>
      <w:proofErr w:type="spellEnd"/>
      <w:r w:rsidRPr="00D60D90">
        <w:rPr>
          <w:lang w:val="ru-RU"/>
        </w:rPr>
        <w:t xml:space="preserve"> </w:t>
      </w:r>
      <w:proofErr w:type="gramStart"/>
      <w:r w:rsidRPr="00D60D90">
        <w:rPr>
          <w:lang w:val="ru-RU"/>
        </w:rPr>
        <w:t>на</w:t>
      </w:r>
      <w:proofErr w:type="gramEnd"/>
      <w:r w:rsidRPr="00D60D90">
        <w:rPr>
          <w:lang w:val="ru-RU"/>
        </w:rPr>
        <w:t xml:space="preserve"> </w:t>
      </w:r>
      <w:proofErr w:type="spellStart"/>
      <w:r w:rsidRPr="00D60D90">
        <w:rPr>
          <w:lang w:val="ru-RU"/>
        </w:rPr>
        <w:t>тяхното</w:t>
      </w:r>
      <w:proofErr w:type="spellEnd"/>
      <w:r w:rsidRPr="00D60D90">
        <w:rPr>
          <w:lang w:val="ru-RU"/>
        </w:rPr>
        <w:t xml:space="preserve"> </w:t>
      </w:r>
      <w:proofErr w:type="spellStart"/>
      <w:r w:rsidRPr="00D60D90">
        <w:rPr>
          <w:lang w:val="ru-RU"/>
        </w:rPr>
        <w:lastRenderedPageBreak/>
        <w:t>установяване</w:t>
      </w:r>
      <w:proofErr w:type="spellEnd"/>
      <w:r w:rsidRPr="00D60D90">
        <w:rPr>
          <w:lang w:val="ru-RU"/>
        </w:rPr>
        <w:t xml:space="preserve">, </w:t>
      </w:r>
      <w:proofErr w:type="spellStart"/>
      <w:r w:rsidRPr="00D60D90">
        <w:rPr>
          <w:lang w:val="ru-RU"/>
        </w:rPr>
        <w:t>включително</w:t>
      </w:r>
      <w:proofErr w:type="spellEnd"/>
      <w:r w:rsidRPr="00D60D90">
        <w:rPr>
          <w:lang w:val="ru-RU"/>
        </w:rPr>
        <w:t xml:space="preserve"> </w:t>
      </w:r>
      <w:proofErr w:type="spellStart"/>
      <w:r w:rsidRPr="00D60D90">
        <w:rPr>
          <w:lang w:val="ru-RU"/>
        </w:rPr>
        <w:t>държавна</w:t>
      </w:r>
      <w:proofErr w:type="spellEnd"/>
      <w:r w:rsidRPr="00D60D90">
        <w:rPr>
          <w:lang w:val="ru-RU"/>
        </w:rPr>
        <w:t>/</w:t>
      </w:r>
      <w:proofErr w:type="spellStart"/>
      <w:r w:rsidRPr="00D60D90">
        <w:rPr>
          <w:lang w:val="ru-RU"/>
        </w:rPr>
        <w:t>минимална</w:t>
      </w:r>
      <w:proofErr w:type="spellEnd"/>
      <w:r w:rsidRPr="00D60D90">
        <w:rPr>
          <w:lang w:val="ru-RU"/>
        </w:rPr>
        <w:t xml:space="preserve"> </w:t>
      </w:r>
      <w:proofErr w:type="spellStart"/>
      <w:r w:rsidRPr="00D60D90">
        <w:rPr>
          <w:lang w:val="ru-RU"/>
        </w:rPr>
        <w:t>помощ</w:t>
      </w:r>
      <w:proofErr w:type="spellEnd"/>
      <w:r w:rsidRPr="00D60D90">
        <w:rPr>
          <w:lang w:val="ru-RU"/>
        </w:rPr>
        <w:t xml:space="preserve">, </w:t>
      </w:r>
      <w:proofErr w:type="spellStart"/>
      <w:r w:rsidRPr="00D60D90">
        <w:rPr>
          <w:lang w:val="ru-RU"/>
        </w:rPr>
        <w:t>предоставена</w:t>
      </w:r>
      <w:proofErr w:type="spellEnd"/>
      <w:r w:rsidRPr="00D60D90">
        <w:rPr>
          <w:lang w:val="ru-RU"/>
        </w:rPr>
        <w:t xml:space="preserve"> в нарушение на </w:t>
      </w:r>
      <w:proofErr w:type="spellStart"/>
      <w:r w:rsidRPr="00D60D90">
        <w:rPr>
          <w:lang w:val="ru-RU"/>
        </w:rPr>
        <w:t>приложимите</w:t>
      </w:r>
      <w:proofErr w:type="spellEnd"/>
      <w:r w:rsidRPr="00D60D90">
        <w:rPr>
          <w:lang w:val="ru-RU"/>
        </w:rPr>
        <w:t xml:space="preserve"> </w:t>
      </w:r>
      <w:proofErr w:type="spellStart"/>
      <w:r w:rsidRPr="00D60D90">
        <w:rPr>
          <w:lang w:val="ru-RU"/>
        </w:rPr>
        <w:t>регламенти</w:t>
      </w:r>
      <w:proofErr w:type="spellEnd"/>
      <w:r w:rsidRPr="00D60D90">
        <w:rPr>
          <w:lang w:val="ru-RU"/>
        </w:rPr>
        <w:t>.</w:t>
      </w:r>
    </w:p>
    <w:p w:rsidR="000A2D4E" w:rsidRPr="008D5710" w:rsidRDefault="000A2D4E" w:rsidP="000A2D4E">
      <w:pPr>
        <w:pStyle w:val="a9"/>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a9"/>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a9"/>
        <w:tabs>
          <w:tab w:val="center" w:pos="0"/>
        </w:tabs>
        <w:ind w:firstLine="720"/>
        <w:rPr>
          <w:rFonts w:cs="Times New Roman"/>
          <w:szCs w:val="24"/>
          <w:lang w:val="bg-BG"/>
        </w:rPr>
      </w:pPr>
      <w:r w:rsidRPr="009B64D9">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aff0"/>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aff0"/>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aff0"/>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a9"/>
        <w:tabs>
          <w:tab w:val="center" w:pos="0"/>
        </w:tabs>
        <w:ind w:firstLine="720"/>
        <w:rPr>
          <w:rFonts w:cs="Times New Roman"/>
          <w:b/>
          <w:szCs w:val="24"/>
          <w:lang w:val="bg-BG"/>
        </w:rPr>
      </w:pPr>
    </w:p>
    <w:p w:rsidR="000A2D4E" w:rsidRPr="00E46AEA" w:rsidRDefault="000A2D4E" w:rsidP="000A2D4E">
      <w:pPr>
        <w:pStyle w:val="a9"/>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w:t>
      </w:r>
      <w:proofErr w:type="spellStart"/>
      <w:r w:rsidRPr="00E46AEA">
        <w:rPr>
          <w:rFonts w:cs="Times New Roman"/>
          <w:szCs w:val="24"/>
          <w:lang w:val="bg-BG"/>
        </w:rPr>
        <w:t>оценимо</w:t>
      </w:r>
      <w:proofErr w:type="spellEnd"/>
      <w:r w:rsidRPr="00E46AEA">
        <w:rPr>
          <w:rFonts w:cs="Times New Roman"/>
          <w:szCs w:val="24"/>
          <w:lang w:val="bg-BG"/>
        </w:rPr>
        <w:t xml:space="preserve"> в пари;</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3, ал. 1, издадена фактура за сума над посочения</w:t>
      </w:r>
      <w:r w:rsidRPr="00E46AEA">
        <w:rPr>
          <w:rFonts w:cs="Times New Roman"/>
          <w:szCs w:val="24"/>
          <w:lang w:val="bg-BG"/>
        </w:rPr>
        <w:t xml:space="preserve"> размер, подписани </w:t>
      </w:r>
      <w:proofErr w:type="spellStart"/>
      <w:r w:rsidRPr="00E46AEA">
        <w:rPr>
          <w:rFonts w:cs="Times New Roman"/>
          <w:szCs w:val="24"/>
          <w:lang w:val="bg-BG"/>
        </w:rPr>
        <w:t>приемо-предавателни</w:t>
      </w:r>
      <w:proofErr w:type="spellEnd"/>
      <w:r w:rsidRPr="00E46AEA">
        <w:rPr>
          <w:rFonts w:cs="Times New Roman"/>
          <w:szCs w:val="24"/>
          <w:lang w:val="bg-BG"/>
        </w:rPr>
        <w:t xml:space="preserve">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сто от размера на помощта по чл. 3, ал. 1;</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shd w:val="clear" w:color="auto" w:fill="FEFEFE"/>
          <w:lang w:val="bg-BG"/>
        </w:rPr>
        <w:lastRenderedPageBreak/>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w:t>
      </w:r>
      <w:proofErr w:type="spellStart"/>
      <w:r w:rsidRPr="00D60D90">
        <w:rPr>
          <w:rStyle w:val="alt2"/>
          <w:lang w:val="ru-RU"/>
          <w:specVanish w:val="0"/>
        </w:rPr>
        <w:t>заедно</w:t>
      </w:r>
      <w:proofErr w:type="spellEnd"/>
      <w:r w:rsidRPr="00D60D90">
        <w:rPr>
          <w:rStyle w:val="alt2"/>
          <w:lang w:val="ru-RU"/>
          <w:specVanish w:val="0"/>
        </w:rPr>
        <w:t xml:space="preserve"> с </w:t>
      </w:r>
      <w:proofErr w:type="spellStart"/>
      <w:r w:rsidRPr="00D60D90">
        <w:rPr>
          <w:rStyle w:val="alt2"/>
          <w:lang w:val="ru-RU"/>
          <w:specVanish w:val="0"/>
        </w:rPr>
        <w:t>всички</w:t>
      </w:r>
      <w:proofErr w:type="spellEnd"/>
      <w:r w:rsidRPr="00D60D90">
        <w:rPr>
          <w:rStyle w:val="alt2"/>
          <w:lang w:val="ru-RU"/>
          <w:specVanish w:val="0"/>
        </w:rPr>
        <w:t xml:space="preserve"> </w:t>
      </w:r>
      <w:proofErr w:type="spellStart"/>
      <w:r w:rsidRPr="00D60D90">
        <w:rPr>
          <w:rStyle w:val="alt2"/>
          <w:lang w:val="ru-RU"/>
          <w:specVanish w:val="0"/>
        </w:rPr>
        <w:t>приложени</w:t>
      </w:r>
      <w:proofErr w:type="spellEnd"/>
      <w:r w:rsidRPr="00D60D90">
        <w:rPr>
          <w:rStyle w:val="alt2"/>
          <w:lang w:val="ru-RU"/>
          <w:specVanish w:val="0"/>
        </w:rPr>
        <w:t xml:space="preserve"> </w:t>
      </w:r>
      <w:proofErr w:type="spellStart"/>
      <w:r w:rsidRPr="00D60D90">
        <w:rPr>
          <w:rStyle w:val="alt2"/>
          <w:lang w:val="ru-RU"/>
          <w:specVanish w:val="0"/>
        </w:rPr>
        <w:t>към</w:t>
      </w:r>
      <w:proofErr w:type="spellEnd"/>
      <w:r w:rsidRPr="00D60D90">
        <w:rPr>
          <w:rStyle w:val="alt2"/>
          <w:lang w:val="ru-RU"/>
          <w:specVanish w:val="0"/>
        </w:rPr>
        <w:t xml:space="preserve"> него </w:t>
      </w:r>
      <w:proofErr w:type="spellStart"/>
      <w:r w:rsidRPr="00D60D90">
        <w:rPr>
          <w:rStyle w:val="alt2"/>
          <w:lang w:val="ru-RU"/>
          <w:specVanish w:val="0"/>
        </w:rPr>
        <w:t>документи</w:t>
      </w:r>
      <w:proofErr w:type="spellEnd"/>
      <w:r w:rsidRPr="00D60D90">
        <w:rPr>
          <w:rStyle w:val="alt2"/>
          <w:lang w:val="ru-RU"/>
          <w:specVanish w:val="0"/>
        </w:rPr>
        <w:t xml:space="preserve">, </w:t>
      </w:r>
      <w:proofErr w:type="spellStart"/>
      <w:r w:rsidRPr="00D60D90">
        <w:rPr>
          <w:rStyle w:val="alt2"/>
          <w:lang w:val="ru-RU"/>
          <w:specVanish w:val="0"/>
        </w:rPr>
        <w:t>както</w:t>
      </w:r>
      <w:proofErr w:type="spellEnd"/>
      <w:r w:rsidRPr="00D60D90">
        <w:rPr>
          <w:rStyle w:val="alt2"/>
          <w:lang w:val="ru-RU"/>
          <w:specVanish w:val="0"/>
        </w:rPr>
        <w:t xml:space="preserve"> и </w:t>
      </w:r>
      <w:proofErr w:type="spellStart"/>
      <w:r w:rsidRPr="00D60D90">
        <w:rPr>
          <w:rStyle w:val="alt2"/>
          <w:lang w:val="ru-RU"/>
          <w:specVanish w:val="0"/>
        </w:rPr>
        <w:t>съвкупността</w:t>
      </w:r>
      <w:proofErr w:type="spellEnd"/>
      <w:r w:rsidRPr="00D60D90">
        <w:rPr>
          <w:rStyle w:val="alt2"/>
          <w:lang w:val="ru-RU"/>
          <w:specVanish w:val="0"/>
        </w:rPr>
        <w:t xml:space="preserve"> </w:t>
      </w:r>
      <w:r w:rsidRPr="00E46AEA">
        <w:rPr>
          <w:rStyle w:val="alt2"/>
          <w:lang w:val="bg-BG"/>
          <w:specVanish w:val="0"/>
        </w:rPr>
        <w:t xml:space="preserve">от </w:t>
      </w:r>
      <w:proofErr w:type="spellStart"/>
      <w:r w:rsidRPr="00D60D90">
        <w:rPr>
          <w:rStyle w:val="alt2"/>
          <w:lang w:val="ru-RU"/>
          <w:specVanish w:val="0"/>
        </w:rPr>
        <w:t>материални</w:t>
      </w:r>
      <w:proofErr w:type="spellEnd"/>
      <w:r w:rsidRPr="00D60D90">
        <w:rPr>
          <w:rStyle w:val="alt2"/>
          <w:lang w:val="ru-RU"/>
          <w:specVanish w:val="0"/>
        </w:rPr>
        <w:t xml:space="preserve"> и </w:t>
      </w:r>
      <w:proofErr w:type="spellStart"/>
      <w:r w:rsidRPr="00D60D90">
        <w:rPr>
          <w:rStyle w:val="alt2"/>
          <w:lang w:val="ru-RU"/>
          <w:specVanish w:val="0"/>
        </w:rPr>
        <w:t>нематериални</w:t>
      </w:r>
      <w:proofErr w:type="spellEnd"/>
      <w:r w:rsidRPr="00D60D90">
        <w:rPr>
          <w:rStyle w:val="alt2"/>
          <w:lang w:val="ru-RU"/>
          <w:specVanish w:val="0"/>
        </w:rPr>
        <w:t xml:space="preserve"> </w:t>
      </w:r>
      <w:proofErr w:type="spellStart"/>
      <w:r w:rsidRPr="00D60D90">
        <w:rPr>
          <w:rStyle w:val="alt2"/>
          <w:lang w:val="ru-RU"/>
          <w:specVanish w:val="0"/>
        </w:rPr>
        <w:t>активи</w:t>
      </w:r>
      <w:proofErr w:type="spellEnd"/>
      <w:r w:rsidRPr="00D60D90">
        <w:rPr>
          <w:rStyle w:val="alt2"/>
          <w:lang w:val="ru-RU"/>
          <w:specVanish w:val="0"/>
        </w:rPr>
        <w:t xml:space="preserve"> и </w:t>
      </w:r>
      <w:proofErr w:type="spellStart"/>
      <w:r w:rsidRPr="00D60D90">
        <w:rPr>
          <w:rStyle w:val="alt2"/>
          <w:lang w:val="ru-RU"/>
          <w:specVanish w:val="0"/>
        </w:rPr>
        <w:t>свързаните</w:t>
      </w:r>
      <w:proofErr w:type="spellEnd"/>
      <w:r w:rsidRPr="00D60D90">
        <w:rPr>
          <w:rStyle w:val="alt2"/>
          <w:lang w:val="ru-RU"/>
          <w:specVanish w:val="0"/>
        </w:rPr>
        <w:t xml:space="preserve"> с </w:t>
      </w:r>
      <w:proofErr w:type="spellStart"/>
      <w:r w:rsidRPr="00D60D90">
        <w:rPr>
          <w:rStyle w:val="alt2"/>
          <w:lang w:val="ru-RU"/>
          <w:specVanish w:val="0"/>
        </w:rPr>
        <w:t>тях</w:t>
      </w:r>
      <w:proofErr w:type="spellEnd"/>
      <w:r w:rsidRPr="00D60D90">
        <w:rPr>
          <w:rStyle w:val="alt2"/>
          <w:lang w:val="ru-RU"/>
          <w:specVanish w:val="0"/>
        </w:rPr>
        <w:t xml:space="preserve"> </w:t>
      </w:r>
      <w:proofErr w:type="spellStart"/>
      <w:r w:rsidRPr="00D60D90">
        <w:rPr>
          <w:rStyle w:val="alt2"/>
          <w:lang w:val="ru-RU"/>
          <w:specVanish w:val="0"/>
        </w:rPr>
        <w:t>разходи</w:t>
      </w:r>
      <w:proofErr w:type="spellEnd"/>
      <w:r w:rsidRPr="00D60D90">
        <w:rPr>
          <w:rStyle w:val="alt2"/>
          <w:lang w:val="ru-RU"/>
          <w:specVanish w:val="0"/>
        </w:rPr>
        <w:t xml:space="preserve">, </w:t>
      </w:r>
      <w:proofErr w:type="spellStart"/>
      <w:r w:rsidRPr="00D60D90">
        <w:rPr>
          <w:rStyle w:val="alt2"/>
          <w:lang w:val="ru-RU"/>
          <w:specVanish w:val="0"/>
        </w:rPr>
        <w:t>заявени</w:t>
      </w:r>
      <w:proofErr w:type="spellEnd"/>
      <w:r w:rsidRPr="00D60D90">
        <w:rPr>
          <w:rStyle w:val="alt2"/>
          <w:lang w:val="ru-RU"/>
          <w:specVanish w:val="0"/>
        </w:rPr>
        <w:t xml:space="preserve"> </w:t>
      </w:r>
      <w:r w:rsidRPr="00E46AEA">
        <w:rPr>
          <w:rStyle w:val="alt2"/>
          <w:lang w:val="bg-BG"/>
          <w:specVanish w:val="0"/>
        </w:rPr>
        <w:t xml:space="preserve">от </w:t>
      </w:r>
      <w:r w:rsidRPr="00D60D90">
        <w:rPr>
          <w:rStyle w:val="alt2"/>
          <w:lang w:val="ru-RU"/>
          <w:specVanish w:val="0"/>
        </w:rPr>
        <w:t xml:space="preserve">кандидата и </w:t>
      </w:r>
      <w:proofErr w:type="spellStart"/>
      <w:r w:rsidRPr="00D60D90">
        <w:rPr>
          <w:rStyle w:val="alt2"/>
          <w:lang w:val="ru-RU"/>
          <w:specVanish w:val="0"/>
        </w:rPr>
        <w:t>допустими</w:t>
      </w:r>
      <w:proofErr w:type="spellEnd"/>
      <w:r w:rsidRPr="00D60D90">
        <w:rPr>
          <w:rStyle w:val="alt2"/>
          <w:lang w:val="ru-RU"/>
          <w:specVanish w:val="0"/>
        </w:rPr>
        <w:t xml:space="preserve"> за </w:t>
      </w:r>
      <w:proofErr w:type="spellStart"/>
      <w:r w:rsidRPr="00D60D90">
        <w:rPr>
          <w:rStyle w:val="alt2"/>
          <w:lang w:val="ru-RU"/>
          <w:specVanish w:val="0"/>
        </w:rPr>
        <w:t>финансиране</w:t>
      </w:r>
      <w:proofErr w:type="spellEnd"/>
      <w:r w:rsidRPr="00D60D90">
        <w:rPr>
          <w:rStyle w:val="alt2"/>
          <w:lang w:val="ru-RU"/>
          <w:specVanish w:val="0"/>
        </w:rPr>
        <w:t xml:space="preserve"> по ПРСР 2014 - 2020 г.</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4</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5</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w:t>
      </w:r>
      <w:proofErr w:type="spellStart"/>
      <w:r w:rsidRPr="00E46AEA">
        <w:rPr>
          <w:rFonts w:cs="Times New Roman"/>
          <w:szCs w:val="24"/>
          <w:lang w:val="bg-BG"/>
        </w:rPr>
        <w:t>подмярката</w:t>
      </w:r>
      <w:proofErr w:type="spellEnd"/>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proofErr w:type="spellStart"/>
      <w:r w:rsidRPr="0068374E">
        <w:rPr>
          <w:rFonts w:cs="Times New Roman"/>
          <w:szCs w:val="24"/>
        </w:rPr>
        <w:t>xls</w:t>
      </w:r>
      <w:proofErr w:type="spellEnd"/>
      <w:r w:rsidRPr="00D60D90">
        <w:rPr>
          <w:rFonts w:cs="Times New Roman"/>
          <w:szCs w:val="24"/>
          <w:lang w:val="ru-RU"/>
        </w:rPr>
        <w:t>)</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w:t>
      </w:r>
      <w:proofErr w:type="spellStart"/>
      <w:r w:rsidRPr="0091396A">
        <w:rPr>
          <w:rFonts w:cs="Times New Roman"/>
          <w:szCs w:val="24"/>
          <w:lang w:val="bg-BG"/>
        </w:rPr>
        <w:t>xls</w:t>
      </w:r>
      <w:proofErr w:type="spellEnd"/>
      <w:r w:rsidRPr="0091396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a9"/>
        <w:tabs>
          <w:tab w:val="center" w:pos="0"/>
        </w:tabs>
        <w:ind w:firstLine="709"/>
        <w:rPr>
          <w:rFonts w:cs="Times New Roman"/>
          <w:szCs w:val="24"/>
          <w:lang w:val="bg-BG"/>
        </w:rPr>
      </w:pPr>
    </w:p>
    <w:p w:rsidR="000A2D4E" w:rsidRPr="00E46AEA" w:rsidRDefault="000A2D4E" w:rsidP="000A2D4E">
      <w:pPr>
        <w:pStyle w:val="a9"/>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a9"/>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a9"/>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22"/>
      <w:footerReference w:type="default" r:id="rId23"/>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36F" w:rsidRDefault="005F136F" w:rsidP="000A2D4E">
      <w:r>
        <w:separator/>
      </w:r>
    </w:p>
  </w:endnote>
  <w:endnote w:type="continuationSeparator" w:id="0">
    <w:p w:rsidR="005F136F" w:rsidRDefault="005F136F"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5379ED">
    <w:pPr>
      <w:pStyle w:val="af"/>
      <w:jc w:val="right"/>
    </w:pPr>
    <w:r>
      <w:fldChar w:fldCharType="begin"/>
    </w:r>
    <w:r>
      <w:instrText xml:space="preserve"> PAGE   \* MERGEFORMAT </w:instrText>
    </w:r>
    <w:r>
      <w:fldChar w:fldCharType="separate"/>
    </w:r>
    <w:r w:rsidR="00E767E0">
      <w:rPr>
        <w:noProof/>
      </w:rPr>
      <w:t>2</w:t>
    </w:r>
    <w:r>
      <w:fldChar w:fldCharType="end"/>
    </w:r>
  </w:p>
  <w:p w:rsidR="00343946" w:rsidRDefault="005F136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36F" w:rsidRDefault="005F136F" w:rsidP="000A2D4E">
      <w:r>
        <w:separator/>
      </w:r>
    </w:p>
  </w:footnote>
  <w:footnote w:type="continuationSeparator" w:id="0">
    <w:p w:rsidR="005F136F" w:rsidRDefault="005F136F" w:rsidP="000A2D4E">
      <w:r>
        <w:continuationSeparator/>
      </w:r>
    </w:p>
  </w:footnote>
  <w:footnote w:id="1">
    <w:p w:rsidR="000A2D4E" w:rsidRPr="00D60D90" w:rsidRDefault="000A2D4E" w:rsidP="000A2D4E">
      <w:pPr>
        <w:pStyle w:val="afe"/>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по Процедура </w:t>
      </w:r>
      <w:r w:rsidR="00782526" w:rsidRPr="00782526">
        <w:rPr>
          <w:lang w:val="ru-RU"/>
        </w:rPr>
        <w:t>BG 06RDNP001-</w:t>
      </w:r>
      <w:r w:rsidR="00782526" w:rsidRPr="00E767E0">
        <w:rPr>
          <w:lang w:val="ru-RU"/>
        </w:rPr>
        <w:t>19.</w:t>
      </w:r>
      <w:r w:rsidR="00E767E0">
        <w:rPr>
          <w:lang w:val="ru-RU"/>
        </w:rPr>
        <w:t>292</w:t>
      </w:r>
      <w:r w:rsidR="00782526" w:rsidRPr="00782526">
        <w:rPr>
          <w:lang w:val="ru-RU"/>
        </w:rPr>
        <w:t xml:space="preserve"> МИГ </w:t>
      </w:r>
      <w:proofErr w:type="gramStart"/>
      <w:r w:rsidR="00782526" w:rsidRPr="00782526">
        <w:rPr>
          <w:lang w:val="ru-RU"/>
        </w:rPr>
        <w:t>–О</w:t>
      </w:r>
      <w:proofErr w:type="gramEnd"/>
      <w:r w:rsidR="00782526" w:rsidRPr="00782526">
        <w:rPr>
          <w:lang w:val="ru-RU"/>
        </w:rPr>
        <w:t xml:space="preserve">бщина </w:t>
      </w:r>
      <w:proofErr w:type="spellStart"/>
      <w:r w:rsidR="00782526" w:rsidRPr="00782526">
        <w:rPr>
          <w:lang w:val="ru-RU"/>
        </w:rPr>
        <w:t>Марица</w:t>
      </w:r>
      <w:proofErr w:type="spellEnd"/>
      <w:r w:rsidR="00782526" w:rsidRPr="00782526">
        <w:rPr>
          <w:lang w:val="ru-RU"/>
        </w:rPr>
        <w:t xml:space="preserve"> - </w:t>
      </w:r>
      <w:proofErr w:type="spellStart"/>
      <w:r w:rsidR="00782526" w:rsidRPr="00782526">
        <w:rPr>
          <w:lang w:val="ru-RU"/>
        </w:rPr>
        <w:t>Мярка</w:t>
      </w:r>
      <w:proofErr w:type="spellEnd"/>
      <w:r w:rsidR="00782526" w:rsidRPr="00782526">
        <w:rPr>
          <w:lang w:val="ru-RU"/>
        </w:rPr>
        <w:t xml:space="preserve"> М7.5. Инвестиции </w:t>
      </w:r>
      <w:proofErr w:type="gramStart"/>
      <w:r w:rsidR="00782526" w:rsidRPr="00782526">
        <w:rPr>
          <w:lang w:val="ru-RU"/>
        </w:rPr>
        <w:t>за</w:t>
      </w:r>
      <w:proofErr w:type="gramEnd"/>
      <w:r w:rsidR="00782526" w:rsidRPr="00782526">
        <w:rPr>
          <w:lang w:val="ru-RU"/>
        </w:rPr>
        <w:t xml:space="preserve"> публично </w:t>
      </w:r>
      <w:proofErr w:type="spellStart"/>
      <w:r w:rsidR="00782526" w:rsidRPr="00782526">
        <w:rPr>
          <w:lang w:val="ru-RU"/>
        </w:rPr>
        <w:t>ползване</w:t>
      </w:r>
      <w:proofErr w:type="spellEnd"/>
      <w:r w:rsidR="00782526" w:rsidRPr="00782526">
        <w:rPr>
          <w:lang w:val="ru-RU"/>
        </w:rPr>
        <w:t xml:space="preserve"> в инфраструктура за </w:t>
      </w:r>
      <w:proofErr w:type="spellStart"/>
      <w:r w:rsidR="00782526" w:rsidRPr="00782526">
        <w:rPr>
          <w:lang w:val="ru-RU"/>
        </w:rPr>
        <w:t>отдих</w:t>
      </w:r>
      <w:proofErr w:type="spellEnd"/>
      <w:r w:rsidR="00782526" w:rsidRPr="00782526">
        <w:rPr>
          <w:lang w:val="ru-RU"/>
        </w:rPr>
        <w:t xml:space="preserve">, </w:t>
      </w:r>
      <w:proofErr w:type="spellStart"/>
      <w:r w:rsidR="00782526" w:rsidRPr="00782526">
        <w:rPr>
          <w:lang w:val="ru-RU"/>
        </w:rPr>
        <w:t>туристическа</w:t>
      </w:r>
      <w:proofErr w:type="spellEnd"/>
      <w:r w:rsidR="00782526" w:rsidRPr="00782526">
        <w:rPr>
          <w:lang w:val="ru-RU"/>
        </w:rPr>
        <w:t xml:space="preserve"> инфраструктура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5F136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A2D4E"/>
    <w:rsid w:val="00124AE3"/>
    <w:rsid w:val="002E6008"/>
    <w:rsid w:val="00336902"/>
    <w:rsid w:val="0039378C"/>
    <w:rsid w:val="00452FD6"/>
    <w:rsid w:val="004E6B30"/>
    <w:rsid w:val="005379ED"/>
    <w:rsid w:val="005513BE"/>
    <w:rsid w:val="00584AF4"/>
    <w:rsid w:val="005F136F"/>
    <w:rsid w:val="00633383"/>
    <w:rsid w:val="00707837"/>
    <w:rsid w:val="00782526"/>
    <w:rsid w:val="00C52938"/>
    <w:rsid w:val="00C8059A"/>
    <w:rsid w:val="00DA00A7"/>
    <w:rsid w:val="00E767E0"/>
    <w:rsid w:val="00F95CA0"/>
    <w:rsid w:val="00FE394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apis://Base=NARH&amp;DocCode=8393216038&amp;Type=201" TargetMode="External"/><Relationship Id="rId18" Type="http://schemas.openxmlformats.org/officeDocument/2006/relationships/hyperlink" Target="http://www.dfz.bg" TargetMode="External"/><Relationship Id="rId3" Type="http://schemas.microsoft.com/office/2007/relationships/stylesWithEffects" Target="stylesWithEffects.xml"/><Relationship Id="rId21" Type="http://schemas.openxmlformats.org/officeDocument/2006/relationships/hyperlink" Target="http://www.dfz.bg"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apis://Base=NARH&amp;DocCode=8416917068&amp;Type=20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apis://Base=NARH&amp;DocCode=56772&amp;Type=201" TargetMode="External"/><Relationship Id="rId20" Type="http://schemas.openxmlformats.org/officeDocument/2006/relationships/hyperlink" Target="javascript:%20NavigateDocument('EU32014R064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dfz.bg" TargetMode="External"/><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www.dfz.bg"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apis://Base=NARH&amp;DocCode=5551917032&amp;Type=201"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9038</Words>
  <Characters>51521</Characters>
  <Application>Microsoft Office Word</Application>
  <DocSecurity>0</DocSecurity>
  <Lines>429</Lines>
  <Paragraphs>120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60439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User</cp:lastModifiedBy>
  <cp:revision>5</cp:revision>
  <dcterms:created xsi:type="dcterms:W3CDTF">2019-05-29T11:23:00Z</dcterms:created>
  <dcterms:modified xsi:type="dcterms:W3CDTF">2019-06-07T08:37:00Z</dcterms:modified>
</cp:coreProperties>
</file>